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048CAD" w14:textId="558693F3" w:rsidR="00AA7295" w:rsidRPr="00AA7295" w:rsidRDefault="00AA7295" w:rsidP="00AA7295">
      <w:pPr>
        <w:jc w:val="center"/>
        <w:rPr>
          <w:b/>
          <w:bCs/>
          <w:color w:val="2E74B5" w:themeColor="accent1" w:themeShade="BF"/>
          <w:lang w:val="es-MX"/>
        </w:rPr>
      </w:pPr>
      <w:r w:rsidRPr="00AA7295">
        <w:rPr>
          <w:b/>
          <w:bCs/>
          <w:color w:val="2E74B5" w:themeColor="accent1" w:themeShade="BF"/>
          <w:lang w:val="es-MX"/>
        </w:rPr>
        <w:t>FORMATO INFORMACIÓN EQUIPO IMPLEMENTACIÓN BIM</w:t>
      </w:r>
    </w:p>
    <w:p w14:paraId="7D633966" w14:textId="4132E883" w:rsidR="00AA7295" w:rsidRPr="00F82B32" w:rsidRDefault="00AA7295" w:rsidP="00AA7295">
      <w:pPr>
        <w:pStyle w:val="Ttulo2"/>
        <w:rPr>
          <w:rFonts w:ascii="Helvetica" w:hAnsi="Helvetica" w:cs="Helvetica"/>
          <w:b/>
          <w:bCs/>
          <w:color w:val="2E74B5" w:themeColor="accent1" w:themeShade="BF"/>
        </w:rPr>
      </w:pPr>
      <w:r w:rsidRPr="00F82B32">
        <w:rPr>
          <w:rFonts w:ascii="Helvetica" w:hAnsi="Helvetica" w:cs="Helvetica"/>
          <w:b/>
          <w:bCs/>
          <w:color w:val="2E74B5" w:themeColor="accent1" w:themeShade="BF"/>
        </w:rPr>
        <w:t>Personal:</w:t>
      </w:r>
    </w:p>
    <w:p w14:paraId="3D4F6D7E" w14:textId="3944EB2F" w:rsidR="00AA7295" w:rsidRDefault="00AA7295" w:rsidP="00AA7295">
      <w:pPr>
        <w:pStyle w:val="Prrafodelista"/>
        <w:numPr>
          <w:ilvl w:val="0"/>
          <w:numId w:val="28"/>
        </w:numPr>
        <w:jc w:val="left"/>
        <w:rPr>
          <w:rFonts w:ascii="Helvetica" w:hAnsi="Helvetica" w:cs="Helvetica"/>
          <w:lang w:val="es-MX"/>
        </w:rPr>
      </w:pPr>
      <w:r w:rsidRPr="00F82B32">
        <w:rPr>
          <w:rFonts w:ascii="Helvetica" w:hAnsi="Helvetica" w:cs="Helvetica"/>
          <w:lang w:val="es-MX"/>
        </w:rPr>
        <w:t>Escriba un resumen en lo concerniente a los roles y responsabilidades que tendrán los integrantes del equipo de implementación BIM</w:t>
      </w:r>
      <w:r w:rsidR="004D1E9C">
        <w:rPr>
          <w:rFonts w:ascii="Helvetica" w:hAnsi="Helvetica" w:cs="Helvetica"/>
          <w:lang w:val="es-MX"/>
        </w:rPr>
        <w:t>.</w:t>
      </w:r>
    </w:p>
    <w:p w14:paraId="23FF4843" w14:textId="77777777" w:rsidR="004D1E9C" w:rsidRPr="00F82B32" w:rsidRDefault="004D1E9C" w:rsidP="004D1E9C">
      <w:pPr>
        <w:pStyle w:val="Prrafodelista"/>
        <w:jc w:val="left"/>
        <w:rPr>
          <w:rFonts w:ascii="Helvetica" w:hAnsi="Helvetica" w:cs="Helvetica"/>
          <w:lang w:val="es-MX"/>
        </w:rPr>
      </w:pPr>
    </w:p>
    <w:p w14:paraId="629DFEDB" w14:textId="6D9856B2" w:rsidR="00AA7295" w:rsidRPr="00F82B32" w:rsidRDefault="00AA7295" w:rsidP="00AA7295">
      <w:pPr>
        <w:pStyle w:val="Prrafodelista"/>
        <w:numPr>
          <w:ilvl w:val="0"/>
          <w:numId w:val="28"/>
        </w:numPr>
        <w:jc w:val="left"/>
        <w:rPr>
          <w:rFonts w:ascii="Helvetica" w:hAnsi="Helvetica" w:cs="Helvetica"/>
          <w:lang w:val="es-MX"/>
        </w:rPr>
      </w:pPr>
      <w:r w:rsidRPr="00F82B32">
        <w:rPr>
          <w:rFonts w:ascii="Helvetica" w:hAnsi="Helvetica" w:cs="Helvetica"/>
          <w:lang w:val="es-MX"/>
        </w:rPr>
        <w:t>Crear un diagrama general que ubique al equipo BIM en la estructura organizacional</w:t>
      </w:r>
    </w:p>
    <w:p w14:paraId="6246FAB0" w14:textId="3A07CA39" w:rsidR="00AA7295" w:rsidRPr="00F82B32" w:rsidRDefault="00AA7295" w:rsidP="00AA7295">
      <w:pPr>
        <w:pStyle w:val="Ttulo3"/>
        <w:rPr>
          <w:rFonts w:ascii="Helvetica" w:hAnsi="Helvetica" w:cs="Helvetica"/>
          <w:b/>
          <w:bCs/>
          <w:color w:val="2E74B5" w:themeColor="accent1" w:themeShade="BF"/>
          <w:lang w:val="es-MX"/>
        </w:rPr>
      </w:pPr>
      <w:bookmarkStart w:id="0" w:name="_Toc324279990"/>
      <w:r w:rsidRPr="00F82B32">
        <w:rPr>
          <w:rFonts w:ascii="Helvetica" w:hAnsi="Helvetica" w:cs="Helvetica"/>
          <w:b/>
          <w:bCs/>
          <w:color w:val="2E74B5" w:themeColor="accent1" w:themeShade="BF"/>
          <w:lang w:val="es-MX"/>
        </w:rPr>
        <w:t>BIM Roles</w:t>
      </w:r>
      <w:r w:rsidRPr="00F82B32">
        <w:rPr>
          <w:rFonts w:ascii="Helvetica" w:hAnsi="Helvetica" w:cs="Helvetica"/>
          <w:b/>
          <w:bCs/>
          <w:color w:val="2E74B5" w:themeColor="accent1" w:themeShade="BF"/>
          <w:lang w:val="es-MX"/>
        </w:rPr>
        <w:t xml:space="preserve">, </w:t>
      </w:r>
      <w:r w:rsidRPr="00F82B32">
        <w:rPr>
          <w:rFonts w:ascii="Helvetica" w:hAnsi="Helvetica" w:cs="Helvetica"/>
          <w:b/>
          <w:bCs/>
          <w:color w:val="2E74B5" w:themeColor="accent1" w:themeShade="BF"/>
          <w:lang w:val="es-MX"/>
        </w:rPr>
        <w:t>Respons</w:t>
      </w:r>
      <w:bookmarkEnd w:id="0"/>
      <w:r w:rsidR="004D1E9C">
        <w:rPr>
          <w:rFonts w:ascii="Helvetica" w:hAnsi="Helvetica" w:cs="Helvetica"/>
          <w:b/>
          <w:bCs/>
          <w:color w:val="2E74B5" w:themeColor="accent1" w:themeShade="BF"/>
          <w:lang w:val="es-MX"/>
        </w:rPr>
        <w:t xml:space="preserve">abilidades </w:t>
      </w:r>
      <w:r w:rsidRPr="00F82B32">
        <w:rPr>
          <w:rFonts w:ascii="Helvetica" w:hAnsi="Helvetica" w:cs="Helvetica"/>
          <w:b/>
          <w:bCs/>
          <w:color w:val="2E74B5" w:themeColor="accent1" w:themeShade="BF"/>
          <w:lang w:val="es-MX"/>
        </w:rPr>
        <w:t xml:space="preserve">y </w:t>
      </w:r>
      <w:r w:rsidR="004D1E9C">
        <w:rPr>
          <w:rFonts w:ascii="Helvetica" w:hAnsi="Helvetica" w:cs="Helvetica"/>
          <w:b/>
          <w:bCs/>
          <w:color w:val="2E74B5" w:themeColor="accent1" w:themeShade="BF"/>
          <w:lang w:val="es-MX"/>
        </w:rPr>
        <w:t>C</w:t>
      </w:r>
      <w:r w:rsidRPr="00F82B32">
        <w:rPr>
          <w:rFonts w:ascii="Helvetica" w:hAnsi="Helvetica" w:cs="Helvetica"/>
          <w:b/>
          <w:bCs/>
          <w:color w:val="2E74B5" w:themeColor="accent1" w:themeShade="BF"/>
          <w:lang w:val="es-MX"/>
        </w:rPr>
        <w:t>apacidades</w:t>
      </w:r>
    </w:p>
    <w:p w14:paraId="580C17B0" w14:textId="6A8BEC4C" w:rsidR="00AA7295" w:rsidRPr="00F82B32" w:rsidRDefault="00AA7295" w:rsidP="00AA7295">
      <w:pPr>
        <w:rPr>
          <w:rFonts w:ascii="Helvetica" w:hAnsi="Helvetica" w:cs="Helvetica"/>
          <w:lang w:val="es-MX"/>
        </w:rPr>
      </w:pPr>
      <w:r w:rsidRPr="00F82B32">
        <w:rPr>
          <w:rFonts w:ascii="Helvetica" w:hAnsi="Helvetica" w:cs="Helvetica"/>
          <w:lang w:val="es-MX"/>
        </w:rPr>
        <w:t>(</w:t>
      </w:r>
      <w:r w:rsidRPr="00F82B32">
        <w:rPr>
          <w:rFonts w:ascii="Helvetica" w:hAnsi="Helvetica" w:cs="Helvetica"/>
          <w:lang w:val="es-MX"/>
        </w:rPr>
        <w:t xml:space="preserve">Crear la lista </w:t>
      </w:r>
      <w:r w:rsidR="00EA1D41" w:rsidRPr="00F82B32">
        <w:rPr>
          <w:rFonts w:ascii="Helvetica" w:hAnsi="Helvetica" w:cs="Helvetica"/>
          <w:lang w:val="es-MX"/>
        </w:rPr>
        <w:t>de</w:t>
      </w:r>
      <w:r w:rsidRPr="00F82B32">
        <w:rPr>
          <w:rFonts w:ascii="Helvetica" w:hAnsi="Helvetica" w:cs="Helvetica"/>
          <w:lang w:val="es-MX"/>
        </w:rPr>
        <w:t xml:space="preserve"> miembros del equipo de implementación</w:t>
      </w:r>
      <w:r w:rsidR="00EA1D41" w:rsidRPr="00F82B32">
        <w:rPr>
          <w:rFonts w:ascii="Helvetica" w:hAnsi="Helvetica" w:cs="Helvetica"/>
          <w:lang w:val="es-MX"/>
        </w:rPr>
        <w:t xml:space="preserve"> BIM</w:t>
      </w:r>
      <w:r w:rsidRPr="00F82B32">
        <w:rPr>
          <w:rFonts w:ascii="Helvetica" w:hAnsi="Helvetica" w:cs="Helvetica"/>
          <w:lang w:val="es-MX"/>
        </w:rPr>
        <w:t xml:space="preserve"> describiendo las responsabilidades y capacidades que </w:t>
      </w:r>
      <w:r w:rsidR="00EA1D41" w:rsidRPr="00F82B32">
        <w:rPr>
          <w:rFonts w:ascii="Helvetica" w:hAnsi="Helvetica" w:cs="Helvetica"/>
          <w:lang w:val="es-MX"/>
        </w:rPr>
        <w:t xml:space="preserve">tendrán que adquirir para cumplir los requisitos </w:t>
      </w:r>
      <w:r w:rsidR="004D1E9C">
        <w:rPr>
          <w:rFonts w:ascii="Helvetica" w:hAnsi="Helvetica" w:cs="Helvetica"/>
          <w:lang w:val="es-MX"/>
        </w:rPr>
        <w:t>necesarios para</w:t>
      </w:r>
      <w:r w:rsidR="00EA1D41" w:rsidRPr="00F82B32">
        <w:rPr>
          <w:rFonts w:ascii="Helvetica" w:hAnsi="Helvetica" w:cs="Helvetica"/>
          <w:lang w:val="es-MX"/>
        </w:rPr>
        <w:t xml:space="preserve"> ser parte del equipo</w:t>
      </w:r>
      <w:r w:rsidRPr="00F82B32">
        <w:rPr>
          <w:rFonts w:ascii="Helvetica" w:hAnsi="Helvetica" w:cs="Helvetica"/>
          <w:lang w:val="es-MX"/>
        </w:rPr>
        <w:t>)</w:t>
      </w:r>
    </w:p>
    <w:tbl>
      <w:tblPr>
        <w:tblStyle w:val="Listaclara-nfasis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4"/>
        <w:gridCol w:w="2410"/>
        <w:gridCol w:w="4054"/>
      </w:tblGrid>
      <w:tr w:rsidR="00AA7295" w:rsidRPr="00FB250F" w14:paraId="7D2CC0D4" w14:textId="77777777" w:rsidTr="00AA72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4" w:type="dxa"/>
            <w:shd w:val="clear" w:color="auto" w:fill="44546A" w:themeFill="text2"/>
            <w:vAlign w:val="center"/>
          </w:tcPr>
          <w:p w14:paraId="62F5AE66" w14:textId="33C27772" w:rsidR="00AA7295" w:rsidRDefault="00AA7295" w:rsidP="003F5079">
            <w:pPr>
              <w:jc w:val="center"/>
              <w:rPr>
                <w:smallCaps/>
              </w:rPr>
            </w:pPr>
            <w:r>
              <w:rPr>
                <w:smallCaps/>
              </w:rPr>
              <w:t>Rol</w:t>
            </w:r>
          </w:p>
        </w:tc>
        <w:tc>
          <w:tcPr>
            <w:tcW w:w="2410" w:type="dxa"/>
            <w:shd w:val="clear" w:color="auto" w:fill="44546A" w:themeFill="text2"/>
            <w:vAlign w:val="center"/>
          </w:tcPr>
          <w:p w14:paraId="06307BBD" w14:textId="39578705" w:rsidR="00AA7295" w:rsidRPr="009927BA" w:rsidRDefault="00AA7295" w:rsidP="003F507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r>
              <w:rPr>
                <w:smallCaps/>
              </w:rPr>
              <w:t>Responsabilidad</w:t>
            </w:r>
          </w:p>
        </w:tc>
        <w:tc>
          <w:tcPr>
            <w:tcW w:w="4054" w:type="dxa"/>
            <w:shd w:val="clear" w:color="auto" w:fill="44546A" w:themeFill="text2"/>
            <w:vAlign w:val="center"/>
          </w:tcPr>
          <w:p w14:paraId="0D07BEBB" w14:textId="752B58C3" w:rsidR="00AA7295" w:rsidRPr="009927BA" w:rsidRDefault="00AA7295" w:rsidP="003F507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r>
              <w:rPr>
                <w:smallCaps/>
              </w:rPr>
              <w:t>Capacidades</w:t>
            </w:r>
          </w:p>
        </w:tc>
      </w:tr>
      <w:tr w:rsidR="00AA7295" w14:paraId="38B63853" w14:textId="77777777" w:rsidTr="00AA72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38EE8E5C" w14:textId="77777777" w:rsidR="00AA7295" w:rsidRPr="00FB250F" w:rsidRDefault="00AA7295" w:rsidP="003F5079">
            <w:pPr>
              <w:rPr>
                <w:b w:val="0"/>
              </w:rPr>
            </w:pPr>
          </w:p>
        </w:tc>
        <w:tc>
          <w:tcPr>
            <w:tcW w:w="2410" w:type="dxa"/>
            <w:tcBorders>
              <w:top w:val="none" w:sz="0" w:space="0" w:color="auto"/>
              <w:bottom w:val="none" w:sz="0" w:space="0" w:color="auto"/>
            </w:tcBorders>
          </w:tcPr>
          <w:p w14:paraId="32D83750" w14:textId="1DE71F8B" w:rsidR="00AA7295" w:rsidRPr="00FB250F" w:rsidRDefault="00AA7295" w:rsidP="003F50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40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2BCED460" w14:textId="77777777" w:rsidR="00AA7295" w:rsidRPr="00FB250F" w:rsidRDefault="00AA7295" w:rsidP="003F50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A7295" w14:paraId="752A8BC5" w14:textId="77777777" w:rsidTr="00AA7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4" w:type="dxa"/>
          </w:tcPr>
          <w:p w14:paraId="419B8CA3" w14:textId="77777777" w:rsidR="00AA7295" w:rsidRPr="00FB250F" w:rsidRDefault="00AA7295" w:rsidP="003F5079">
            <w:pPr>
              <w:rPr>
                <w:b w:val="0"/>
              </w:rPr>
            </w:pPr>
          </w:p>
        </w:tc>
        <w:tc>
          <w:tcPr>
            <w:tcW w:w="2410" w:type="dxa"/>
          </w:tcPr>
          <w:p w14:paraId="076F23CF" w14:textId="77777777" w:rsidR="00AA7295" w:rsidRPr="00FB250F" w:rsidRDefault="00AA7295" w:rsidP="003F5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4054" w:type="dxa"/>
          </w:tcPr>
          <w:p w14:paraId="4DBD6077" w14:textId="77777777" w:rsidR="00AA7295" w:rsidRPr="00FB250F" w:rsidRDefault="00AA7295" w:rsidP="003F5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A7295" w14:paraId="3BCE09CF" w14:textId="77777777" w:rsidTr="00AA72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7C40FCE6" w14:textId="77777777" w:rsidR="00AA7295" w:rsidRPr="00FB250F" w:rsidRDefault="00AA7295" w:rsidP="003F5079">
            <w:pPr>
              <w:rPr>
                <w:b w:val="0"/>
              </w:rPr>
            </w:pPr>
          </w:p>
        </w:tc>
        <w:tc>
          <w:tcPr>
            <w:tcW w:w="2410" w:type="dxa"/>
            <w:tcBorders>
              <w:top w:val="none" w:sz="0" w:space="0" w:color="auto"/>
              <w:bottom w:val="none" w:sz="0" w:space="0" w:color="auto"/>
            </w:tcBorders>
          </w:tcPr>
          <w:p w14:paraId="6432F8F7" w14:textId="77777777" w:rsidR="00AA7295" w:rsidRPr="00FB250F" w:rsidRDefault="00AA7295" w:rsidP="003F50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40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12860DD9" w14:textId="77777777" w:rsidR="00AA7295" w:rsidRPr="00FB250F" w:rsidRDefault="00AA7295" w:rsidP="003F50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A7295" w14:paraId="006032DC" w14:textId="77777777" w:rsidTr="00AA7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4" w:type="dxa"/>
          </w:tcPr>
          <w:p w14:paraId="6A5B2B14" w14:textId="77777777" w:rsidR="00AA7295" w:rsidRPr="00FB250F" w:rsidRDefault="00AA7295" w:rsidP="003F5079">
            <w:pPr>
              <w:rPr>
                <w:b w:val="0"/>
              </w:rPr>
            </w:pPr>
          </w:p>
        </w:tc>
        <w:tc>
          <w:tcPr>
            <w:tcW w:w="2410" w:type="dxa"/>
          </w:tcPr>
          <w:p w14:paraId="46909926" w14:textId="77777777" w:rsidR="00AA7295" w:rsidRPr="00FB250F" w:rsidRDefault="00AA7295" w:rsidP="003F5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4054" w:type="dxa"/>
          </w:tcPr>
          <w:p w14:paraId="34501C73" w14:textId="77777777" w:rsidR="00AA7295" w:rsidRPr="00FB250F" w:rsidRDefault="00AA7295" w:rsidP="003F5079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A7295" w14:paraId="64721439" w14:textId="77777777" w:rsidTr="00AA72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058BD58D" w14:textId="77777777" w:rsidR="00AA7295" w:rsidRPr="00FB250F" w:rsidRDefault="00AA7295" w:rsidP="003F5079">
            <w:pPr>
              <w:rPr>
                <w:b w:val="0"/>
              </w:rPr>
            </w:pPr>
          </w:p>
        </w:tc>
        <w:tc>
          <w:tcPr>
            <w:tcW w:w="2410" w:type="dxa"/>
            <w:tcBorders>
              <w:top w:val="none" w:sz="0" w:space="0" w:color="auto"/>
              <w:bottom w:val="none" w:sz="0" w:space="0" w:color="auto"/>
            </w:tcBorders>
          </w:tcPr>
          <w:p w14:paraId="608C3B78" w14:textId="77777777" w:rsidR="00AA7295" w:rsidRPr="00FB250F" w:rsidRDefault="00AA7295" w:rsidP="003F50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40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7ED24A1C" w14:textId="77777777" w:rsidR="00AA7295" w:rsidRPr="00FB250F" w:rsidRDefault="00AA7295" w:rsidP="003F5079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A7295" w14:paraId="39B4328A" w14:textId="77777777" w:rsidTr="00AA7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4" w:type="dxa"/>
          </w:tcPr>
          <w:p w14:paraId="077EB8E2" w14:textId="77777777" w:rsidR="00AA7295" w:rsidRPr="00FB250F" w:rsidRDefault="00AA7295" w:rsidP="003F5079">
            <w:pPr>
              <w:rPr>
                <w:b w:val="0"/>
              </w:rPr>
            </w:pPr>
          </w:p>
        </w:tc>
        <w:tc>
          <w:tcPr>
            <w:tcW w:w="2410" w:type="dxa"/>
          </w:tcPr>
          <w:p w14:paraId="23877857" w14:textId="77777777" w:rsidR="00AA7295" w:rsidRPr="00FB250F" w:rsidRDefault="00AA7295" w:rsidP="003F5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4054" w:type="dxa"/>
          </w:tcPr>
          <w:p w14:paraId="1F206AF6" w14:textId="77777777" w:rsidR="00AA7295" w:rsidRPr="00FB250F" w:rsidRDefault="00AA7295" w:rsidP="003F5079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A7295" w14:paraId="2AB07621" w14:textId="77777777" w:rsidTr="00AA72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5103A36F" w14:textId="77777777" w:rsidR="00AA7295" w:rsidRPr="00FB250F" w:rsidRDefault="00AA7295" w:rsidP="003F5079">
            <w:pPr>
              <w:rPr>
                <w:b w:val="0"/>
              </w:rPr>
            </w:pPr>
          </w:p>
        </w:tc>
        <w:tc>
          <w:tcPr>
            <w:tcW w:w="2410" w:type="dxa"/>
            <w:tcBorders>
              <w:top w:val="none" w:sz="0" w:space="0" w:color="auto"/>
              <w:bottom w:val="none" w:sz="0" w:space="0" w:color="auto"/>
            </w:tcBorders>
          </w:tcPr>
          <w:p w14:paraId="13A1C839" w14:textId="77777777" w:rsidR="00AA7295" w:rsidRPr="00FB250F" w:rsidRDefault="00AA7295" w:rsidP="003F50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40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408ADF97" w14:textId="77777777" w:rsidR="00AA7295" w:rsidRPr="00FB250F" w:rsidRDefault="00AA7295" w:rsidP="003F5079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A7295" w14:paraId="1EC892C0" w14:textId="77777777" w:rsidTr="00AA72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4" w:type="dxa"/>
          </w:tcPr>
          <w:p w14:paraId="4EB09466" w14:textId="77777777" w:rsidR="00AA7295" w:rsidRPr="00FB250F" w:rsidRDefault="00AA7295" w:rsidP="003F5079">
            <w:pPr>
              <w:rPr>
                <w:b w:val="0"/>
              </w:rPr>
            </w:pPr>
          </w:p>
        </w:tc>
        <w:tc>
          <w:tcPr>
            <w:tcW w:w="2410" w:type="dxa"/>
          </w:tcPr>
          <w:p w14:paraId="6739E0AC" w14:textId="77777777" w:rsidR="00AA7295" w:rsidRPr="00FB250F" w:rsidRDefault="00AA7295" w:rsidP="003F50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4054" w:type="dxa"/>
          </w:tcPr>
          <w:p w14:paraId="326D1B99" w14:textId="77777777" w:rsidR="00AA7295" w:rsidRPr="00FB250F" w:rsidRDefault="00AA7295" w:rsidP="003F5079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CE3E208" w14:textId="77777777" w:rsidR="00AA7295" w:rsidRPr="00405555" w:rsidRDefault="00AA7295"/>
    <w:sectPr w:rsidR="00AA7295" w:rsidRPr="00405555" w:rsidSect="004E108E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22F393" w14:textId="77777777" w:rsidR="008A7456" w:rsidRDefault="008A7456" w:rsidP="00650219">
      <w:r>
        <w:separator/>
      </w:r>
    </w:p>
  </w:endnote>
  <w:endnote w:type="continuationSeparator" w:id="0">
    <w:p w14:paraId="4D527DFD" w14:textId="77777777" w:rsidR="008A7456" w:rsidRDefault="008A7456" w:rsidP="00650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CC0CA6" w14:textId="77777777" w:rsidR="008A7456" w:rsidRDefault="008A7456" w:rsidP="00650219">
      <w:r>
        <w:separator/>
      </w:r>
    </w:p>
  </w:footnote>
  <w:footnote w:type="continuationSeparator" w:id="0">
    <w:p w14:paraId="404BC5E7" w14:textId="77777777" w:rsidR="008A7456" w:rsidRDefault="008A7456" w:rsidP="006502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45D8004A"/>
    <w:lvl w:ilvl="0">
      <w:start w:val="1"/>
      <w:numFmt w:val="decimal"/>
      <w:pStyle w:val="Listaconnmero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68032D4"/>
    <w:lvl w:ilvl="0">
      <w:start w:val="1"/>
      <w:numFmt w:val="decimal"/>
      <w:pStyle w:val="Listaconnmero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28CB026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9D6D076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D8E5322"/>
    <w:lvl w:ilvl="0">
      <w:start w:val="1"/>
      <w:numFmt w:val="bullet"/>
      <w:pStyle w:val="Listaconvieta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6BCB8A4"/>
    <w:lvl w:ilvl="0">
      <w:start w:val="1"/>
      <w:numFmt w:val="bullet"/>
      <w:pStyle w:val="Listaconvieta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D62BA0A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2F44CA0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E5026A4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9F451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BA6369C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A52131C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ACF620D"/>
    <w:multiLevelType w:val="hybridMultilevel"/>
    <w:tmpl w:val="C08E9A9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EB0273"/>
    <w:multiLevelType w:val="multilevel"/>
    <w:tmpl w:val="526206A0"/>
    <w:lvl w:ilvl="0">
      <w:start w:val="1"/>
      <w:numFmt w:val="upperRoman"/>
      <w:lvlText w:val="Artículo %1."/>
      <w:lvlJc w:val="left"/>
      <w:pPr>
        <w:ind w:left="0" w:firstLine="0"/>
      </w:pPr>
    </w:lvl>
    <w:lvl w:ilvl="1">
      <w:start w:val="1"/>
      <w:numFmt w:val="decimalZero"/>
      <w:isLgl/>
      <w:lvlText w:val="Secció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3EF628AE"/>
    <w:multiLevelType w:val="multilevel"/>
    <w:tmpl w:val="5900C88E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color w:val="FFFFFF" w:themeColor="background1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84C4F29"/>
    <w:multiLevelType w:val="multilevel"/>
    <w:tmpl w:val="D8061F64"/>
    <w:lvl w:ilvl="0">
      <w:start w:val="1"/>
      <w:numFmt w:val="upperRoman"/>
      <w:lvlText w:val="Artículo %1."/>
      <w:lvlJc w:val="left"/>
      <w:pPr>
        <w:ind w:left="0" w:firstLine="0"/>
      </w:pPr>
    </w:lvl>
    <w:lvl w:ilvl="1">
      <w:start w:val="1"/>
      <w:numFmt w:val="decimalZero"/>
      <w:isLgl/>
      <w:lvlText w:val="Secció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 w15:restartNumberingAfterBreak="0">
    <w:nsid w:val="59350CFB"/>
    <w:multiLevelType w:val="multilevel"/>
    <w:tmpl w:val="9DF09F08"/>
    <w:lvl w:ilvl="0">
      <w:start w:val="1"/>
      <w:numFmt w:val="upperRoman"/>
      <w:lvlText w:val="Artículo %1."/>
      <w:lvlJc w:val="left"/>
      <w:pPr>
        <w:ind w:left="0" w:firstLine="0"/>
      </w:pPr>
    </w:lvl>
    <w:lvl w:ilvl="1">
      <w:start w:val="1"/>
      <w:numFmt w:val="decimalZero"/>
      <w:isLgl/>
      <w:lvlText w:val="Secció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5DEC6B47"/>
    <w:multiLevelType w:val="multilevel"/>
    <w:tmpl w:val="604E1C0A"/>
    <w:lvl w:ilvl="0">
      <w:start w:val="1"/>
      <w:numFmt w:val="upperRoman"/>
      <w:lvlText w:val="Artículo %1."/>
      <w:lvlJc w:val="left"/>
      <w:pPr>
        <w:ind w:left="0" w:firstLine="0"/>
      </w:pPr>
    </w:lvl>
    <w:lvl w:ilvl="1">
      <w:start w:val="1"/>
      <w:numFmt w:val="decimalZero"/>
      <w:isLgl/>
      <w:lvlText w:val="Secció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67F86DA5"/>
    <w:multiLevelType w:val="multilevel"/>
    <w:tmpl w:val="04090023"/>
    <w:styleLink w:val="ArtculoSeccin"/>
    <w:lvl w:ilvl="0">
      <w:start w:val="1"/>
      <w:numFmt w:val="upperRoman"/>
      <w:lvlText w:val="文章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第 %1.%2 节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D8C2C6D"/>
    <w:multiLevelType w:val="multilevel"/>
    <w:tmpl w:val="04090023"/>
    <w:lvl w:ilvl="0">
      <w:start w:val="1"/>
      <w:numFmt w:val="upperRoman"/>
      <w:lvlText w:val="Artículo %1."/>
      <w:lvlJc w:val="left"/>
      <w:pPr>
        <w:ind w:left="0" w:firstLine="0"/>
      </w:pPr>
    </w:lvl>
    <w:lvl w:ilvl="1">
      <w:start w:val="1"/>
      <w:numFmt w:val="decimalZero"/>
      <w:isLgl/>
      <w:lvlText w:val="Secció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3"/>
  </w:num>
  <w:num w:numId="2">
    <w:abstractNumId w:val="12"/>
  </w:num>
  <w:num w:numId="3">
    <w:abstractNumId w:val="10"/>
  </w:num>
  <w:num w:numId="4">
    <w:abstractNumId w:val="26"/>
  </w:num>
  <w:num w:numId="5">
    <w:abstractNumId w:val="13"/>
  </w:num>
  <w:num w:numId="6">
    <w:abstractNumId w:val="19"/>
  </w:num>
  <w:num w:numId="7">
    <w:abstractNumId w:val="22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6"/>
  </w:num>
  <w:num w:numId="20">
    <w:abstractNumId w:val="24"/>
  </w:num>
  <w:num w:numId="21">
    <w:abstractNumId w:val="21"/>
  </w:num>
  <w:num w:numId="22">
    <w:abstractNumId w:val="11"/>
  </w:num>
  <w:num w:numId="23">
    <w:abstractNumId w:val="27"/>
  </w:num>
  <w:num w:numId="24">
    <w:abstractNumId w:val="15"/>
  </w:num>
  <w:num w:numId="25">
    <w:abstractNumId w:val="17"/>
  </w:num>
  <w:num w:numId="26">
    <w:abstractNumId w:val="25"/>
  </w:num>
  <w:num w:numId="27">
    <w:abstractNumId w:val="20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295"/>
    <w:rsid w:val="00096D7E"/>
    <w:rsid w:val="0028533C"/>
    <w:rsid w:val="00405555"/>
    <w:rsid w:val="004323AE"/>
    <w:rsid w:val="004D1E9C"/>
    <w:rsid w:val="004E108E"/>
    <w:rsid w:val="00645252"/>
    <w:rsid w:val="00650219"/>
    <w:rsid w:val="006D3D74"/>
    <w:rsid w:val="0083569A"/>
    <w:rsid w:val="008A7456"/>
    <w:rsid w:val="00A9204E"/>
    <w:rsid w:val="00AA7295"/>
    <w:rsid w:val="00EA1D41"/>
    <w:rsid w:val="00F82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53F48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7295"/>
    <w:pPr>
      <w:spacing w:after="200" w:line="276" w:lineRule="auto"/>
      <w:jc w:val="both"/>
    </w:pPr>
    <w:rPr>
      <w:rFonts w:ascii="Times New Roman" w:hAnsi="Times New Roman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650219"/>
    <w:pPr>
      <w:keepNext/>
      <w:keepLines/>
      <w:spacing w:before="240"/>
      <w:outlineLvl w:val="0"/>
    </w:pPr>
    <w:rPr>
      <w:rFonts w:ascii="Calibri Light" w:eastAsiaTheme="majorEastAsia" w:hAnsi="Calibri Light" w:cs="Calibri Light"/>
      <w:color w:val="1F4E79" w:themeColor="accent1" w:themeShade="80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50219"/>
    <w:pPr>
      <w:keepNext/>
      <w:keepLines/>
      <w:spacing w:before="40"/>
      <w:outlineLvl w:val="1"/>
    </w:pPr>
    <w:rPr>
      <w:rFonts w:ascii="Calibri Light" w:eastAsiaTheme="majorEastAsia" w:hAnsi="Calibri Light" w:cs="Calibri Light"/>
      <w:color w:val="1F4E79" w:themeColor="accent1" w:themeShade="80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50219"/>
    <w:pPr>
      <w:keepNext/>
      <w:keepLines/>
      <w:spacing w:before="40"/>
      <w:outlineLvl w:val="2"/>
    </w:pPr>
    <w:rPr>
      <w:rFonts w:ascii="Calibri Light" w:eastAsiaTheme="majorEastAsia" w:hAnsi="Calibri Light" w:cs="Calibri Light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650219"/>
    <w:pPr>
      <w:keepNext/>
      <w:keepLines/>
      <w:spacing w:before="40"/>
      <w:outlineLvl w:val="3"/>
    </w:pPr>
    <w:rPr>
      <w:rFonts w:ascii="Calibri Light" w:eastAsiaTheme="majorEastAsia" w:hAnsi="Calibri Light" w:cs="Calibri Light"/>
      <w:i/>
      <w:iCs/>
      <w:color w:val="1F4E79" w:themeColor="accent1" w:themeShade="80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650219"/>
    <w:pPr>
      <w:keepNext/>
      <w:keepLines/>
      <w:spacing w:before="40"/>
      <w:outlineLvl w:val="4"/>
    </w:pPr>
    <w:rPr>
      <w:rFonts w:ascii="Calibri Light" w:eastAsiaTheme="majorEastAsia" w:hAnsi="Calibri Light" w:cs="Calibri Light"/>
      <w:color w:val="1F4E79" w:themeColor="accent1" w:themeShade="80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650219"/>
    <w:pPr>
      <w:keepNext/>
      <w:keepLines/>
      <w:spacing w:before="40"/>
      <w:outlineLvl w:val="5"/>
    </w:pPr>
    <w:rPr>
      <w:rFonts w:ascii="Calibri Light" w:eastAsiaTheme="majorEastAsia" w:hAnsi="Calibri Light" w:cs="Calibri Light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650219"/>
    <w:pPr>
      <w:keepNext/>
      <w:keepLines/>
      <w:spacing w:before="40"/>
      <w:outlineLvl w:val="6"/>
    </w:pPr>
    <w:rPr>
      <w:rFonts w:ascii="Calibri Light" w:eastAsiaTheme="majorEastAsia" w:hAnsi="Calibri Light" w:cs="Calibri Light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650219"/>
    <w:pPr>
      <w:keepNext/>
      <w:keepLines/>
      <w:spacing w:before="40"/>
      <w:outlineLvl w:val="7"/>
    </w:pPr>
    <w:rPr>
      <w:rFonts w:ascii="Calibri Light" w:eastAsiaTheme="majorEastAsia" w:hAnsi="Calibri Light" w:cs="Calibri Light"/>
      <w:color w:val="272727" w:themeColor="text1" w:themeTint="D8"/>
      <w:szCs w:val="21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650219"/>
    <w:pPr>
      <w:keepNext/>
      <w:keepLines/>
      <w:spacing w:before="40"/>
      <w:outlineLvl w:val="8"/>
    </w:pPr>
    <w:rPr>
      <w:rFonts w:ascii="Calibri Light" w:eastAsiaTheme="majorEastAsia" w:hAnsi="Calibri Light" w:cs="Calibri Light"/>
      <w:i/>
      <w:iCs/>
      <w:color w:val="272727" w:themeColor="text1" w:themeTint="D8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50219"/>
    <w:rPr>
      <w:rFonts w:ascii="Calibri Light" w:eastAsiaTheme="majorEastAsia" w:hAnsi="Calibri Light" w:cs="Calibri Light"/>
      <w:color w:val="1F4E79" w:themeColor="accent1" w:themeShade="80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650219"/>
    <w:rPr>
      <w:rFonts w:ascii="Calibri Light" w:eastAsiaTheme="majorEastAsia" w:hAnsi="Calibri Light" w:cs="Calibri Light"/>
      <w:color w:val="1F4E79" w:themeColor="accent1" w:themeShade="80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650219"/>
    <w:rPr>
      <w:rFonts w:ascii="Calibri Light" w:eastAsiaTheme="majorEastAsia" w:hAnsi="Calibri Light" w:cs="Calibri Light"/>
      <w:color w:val="1F4D78" w:themeColor="accent1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650219"/>
    <w:rPr>
      <w:rFonts w:ascii="Calibri Light" w:eastAsiaTheme="majorEastAsia" w:hAnsi="Calibri Light" w:cs="Calibri Light"/>
      <w:i/>
      <w:iCs/>
      <w:color w:val="1F4E79" w:themeColor="accent1" w:themeShade="80"/>
    </w:rPr>
  </w:style>
  <w:style w:type="character" w:customStyle="1" w:styleId="Ttulo5Car">
    <w:name w:val="Título 5 Car"/>
    <w:basedOn w:val="Fuentedeprrafopredeter"/>
    <w:link w:val="Ttulo5"/>
    <w:uiPriority w:val="9"/>
    <w:rsid w:val="00650219"/>
    <w:rPr>
      <w:rFonts w:ascii="Calibri Light" w:eastAsiaTheme="majorEastAsia" w:hAnsi="Calibri Light" w:cs="Calibri Light"/>
      <w:color w:val="1F4E79" w:themeColor="accent1" w:themeShade="80"/>
    </w:rPr>
  </w:style>
  <w:style w:type="character" w:customStyle="1" w:styleId="Ttulo6Car">
    <w:name w:val="Título 6 Car"/>
    <w:basedOn w:val="Fuentedeprrafopredeter"/>
    <w:link w:val="Ttulo6"/>
    <w:uiPriority w:val="9"/>
    <w:rsid w:val="00650219"/>
    <w:rPr>
      <w:rFonts w:ascii="Calibri Light" w:eastAsiaTheme="majorEastAsia" w:hAnsi="Calibri Light" w:cs="Calibri Light"/>
      <w:color w:val="1F4D78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650219"/>
    <w:rPr>
      <w:rFonts w:ascii="Calibri Light" w:eastAsiaTheme="majorEastAsia" w:hAnsi="Calibri Light" w:cs="Calibri Light"/>
      <w:i/>
      <w:iCs/>
      <w:color w:val="1F4D78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rsid w:val="00650219"/>
    <w:rPr>
      <w:rFonts w:ascii="Calibri Light" w:eastAsiaTheme="majorEastAsia" w:hAnsi="Calibri Light" w:cs="Calibri Light"/>
      <w:color w:val="272727" w:themeColor="text1" w:themeTint="D8"/>
      <w:szCs w:val="21"/>
    </w:rPr>
  </w:style>
  <w:style w:type="character" w:customStyle="1" w:styleId="Ttulo9Car">
    <w:name w:val="Título 9 Car"/>
    <w:basedOn w:val="Fuentedeprrafopredeter"/>
    <w:link w:val="Ttulo9"/>
    <w:uiPriority w:val="9"/>
    <w:rsid w:val="00650219"/>
    <w:rPr>
      <w:rFonts w:ascii="Calibri Light" w:eastAsiaTheme="majorEastAsia" w:hAnsi="Calibri Light" w:cs="Calibri Light"/>
      <w:i/>
      <w:iCs/>
      <w:color w:val="272727" w:themeColor="text1" w:themeTint="D8"/>
      <w:szCs w:val="21"/>
    </w:rPr>
  </w:style>
  <w:style w:type="paragraph" w:styleId="Ttulo">
    <w:name w:val="Title"/>
    <w:basedOn w:val="Normal"/>
    <w:next w:val="Normal"/>
    <w:link w:val="TtuloCar"/>
    <w:uiPriority w:val="10"/>
    <w:qFormat/>
    <w:rsid w:val="00650219"/>
    <w:pPr>
      <w:contextualSpacing/>
    </w:pPr>
    <w:rPr>
      <w:rFonts w:ascii="Calibri Light" w:eastAsiaTheme="majorEastAsia" w:hAnsi="Calibri Light" w:cs="Calibri Light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650219"/>
    <w:rPr>
      <w:rFonts w:ascii="Calibri Light" w:eastAsiaTheme="majorEastAsia" w:hAnsi="Calibri Light" w:cs="Calibri Light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65021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50219"/>
    <w:rPr>
      <w:rFonts w:ascii="Calibri" w:eastAsiaTheme="minorEastAsia" w:hAnsi="Calibri" w:cs="Calibri"/>
      <w:color w:val="5A5A5A" w:themeColor="text1" w:themeTint="A5"/>
      <w:spacing w:val="15"/>
    </w:rPr>
  </w:style>
  <w:style w:type="character" w:styleId="nfasissutil">
    <w:name w:val="Subtle Emphasis"/>
    <w:basedOn w:val="Fuentedeprrafopredeter"/>
    <w:uiPriority w:val="19"/>
    <w:qFormat/>
    <w:rsid w:val="00650219"/>
    <w:rPr>
      <w:rFonts w:ascii="Calibri" w:hAnsi="Calibri" w:cs="Calibri"/>
      <w:i/>
      <w:iCs/>
      <w:color w:val="404040" w:themeColor="text1" w:themeTint="BF"/>
    </w:rPr>
  </w:style>
  <w:style w:type="character" w:styleId="nfasis">
    <w:name w:val="Emphasis"/>
    <w:basedOn w:val="Fuentedeprrafopredeter"/>
    <w:uiPriority w:val="20"/>
    <w:qFormat/>
    <w:rsid w:val="00650219"/>
    <w:rPr>
      <w:rFonts w:ascii="Calibri" w:hAnsi="Calibri" w:cs="Calibri"/>
      <w:i/>
      <w:iCs/>
    </w:rPr>
  </w:style>
  <w:style w:type="character" w:styleId="nfasisintenso">
    <w:name w:val="Intense Emphasis"/>
    <w:basedOn w:val="Fuentedeprrafopredeter"/>
    <w:uiPriority w:val="21"/>
    <w:qFormat/>
    <w:rsid w:val="00650219"/>
    <w:rPr>
      <w:rFonts w:ascii="Calibri" w:hAnsi="Calibri" w:cs="Calibri"/>
      <w:i/>
      <w:iCs/>
      <w:color w:val="1F4E79" w:themeColor="accent1" w:themeShade="80"/>
    </w:rPr>
  </w:style>
  <w:style w:type="character" w:styleId="Textoennegrita">
    <w:name w:val="Strong"/>
    <w:basedOn w:val="Fuentedeprrafopredeter"/>
    <w:uiPriority w:val="22"/>
    <w:qFormat/>
    <w:rsid w:val="00650219"/>
    <w:rPr>
      <w:rFonts w:ascii="Calibri" w:hAnsi="Calibri" w:cs="Calibri"/>
      <w:b/>
      <w:bCs/>
    </w:rPr>
  </w:style>
  <w:style w:type="paragraph" w:styleId="Cita">
    <w:name w:val="Quote"/>
    <w:basedOn w:val="Normal"/>
    <w:next w:val="Normal"/>
    <w:link w:val="CitaCar"/>
    <w:uiPriority w:val="29"/>
    <w:qFormat/>
    <w:rsid w:val="0065021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650219"/>
    <w:rPr>
      <w:rFonts w:ascii="Calibri" w:hAnsi="Calibri" w:cs="Calibri"/>
      <w:i/>
      <w:iCs/>
      <w:color w:val="404040" w:themeColor="text1" w:themeTint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50219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50219"/>
    <w:rPr>
      <w:rFonts w:ascii="Calibri" w:hAnsi="Calibri" w:cs="Calibri"/>
      <w:i/>
      <w:iCs/>
      <w:color w:val="1F4E79" w:themeColor="accent1" w:themeShade="80"/>
    </w:rPr>
  </w:style>
  <w:style w:type="character" w:styleId="Referenciasutil">
    <w:name w:val="Subtle Reference"/>
    <w:basedOn w:val="Fuentedeprrafopredeter"/>
    <w:uiPriority w:val="31"/>
    <w:qFormat/>
    <w:rsid w:val="00650219"/>
    <w:rPr>
      <w:rFonts w:ascii="Calibri" w:hAnsi="Calibri" w:cs="Calibri"/>
      <w:smallCaps/>
      <w:color w:val="5A5A5A" w:themeColor="text1" w:themeTint="A5"/>
    </w:rPr>
  </w:style>
  <w:style w:type="character" w:styleId="Referenciaintensa">
    <w:name w:val="Intense Reference"/>
    <w:basedOn w:val="Fuentedeprrafopredeter"/>
    <w:uiPriority w:val="32"/>
    <w:qFormat/>
    <w:rsid w:val="00650219"/>
    <w:rPr>
      <w:rFonts w:ascii="Calibri" w:hAnsi="Calibri" w:cs="Calibri"/>
      <w:b/>
      <w:bCs/>
      <w:caps w:val="0"/>
      <w:smallCaps/>
      <w:color w:val="1F4E79" w:themeColor="accent1" w:themeShade="80"/>
      <w:spacing w:val="5"/>
    </w:rPr>
  </w:style>
  <w:style w:type="character" w:styleId="Ttulodellibro">
    <w:name w:val="Book Title"/>
    <w:basedOn w:val="Fuentedeprrafopredeter"/>
    <w:uiPriority w:val="33"/>
    <w:qFormat/>
    <w:rsid w:val="00650219"/>
    <w:rPr>
      <w:rFonts w:ascii="Calibri" w:hAnsi="Calibri" w:cs="Calibri"/>
      <w:b/>
      <w:bCs/>
      <w:i/>
      <w:iCs/>
      <w:spacing w:val="5"/>
    </w:rPr>
  </w:style>
  <w:style w:type="character" w:styleId="Hipervnculo">
    <w:name w:val="Hyperlink"/>
    <w:basedOn w:val="Fuentedeprrafopredeter"/>
    <w:uiPriority w:val="99"/>
    <w:unhideWhenUsed/>
    <w:rsid w:val="00650219"/>
    <w:rPr>
      <w:rFonts w:ascii="Calibri" w:hAnsi="Calibri" w:cs="Calibri"/>
      <w:color w:val="1F4E79" w:themeColor="accent1" w:themeShade="80"/>
      <w:u w:val="single"/>
    </w:rPr>
  </w:style>
  <w:style w:type="character" w:styleId="Hipervnculovisitado">
    <w:name w:val="FollowedHyperlink"/>
    <w:basedOn w:val="Fuentedeprrafopredeter"/>
    <w:uiPriority w:val="99"/>
    <w:unhideWhenUsed/>
    <w:rsid w:val="00650219"/>
    <w:rPr>
      <w:rFonts w:ascii="Calibri" w:hAnsi="Calibri" w:cs="Calibri"/>
      <w:color w:val="954F72" w:themeColor="followedHyperlink"/>
      <w:u w:val="single"/>
    </w:rPr>
  </w:style>
  <w:style w:type="paragraph" w:styleId="Descripcin">
    <w:name w:val="caption"/>
    <w:basedOn w:val="Normal"/>
    <w:next w:val="Normal"/>
    <w:uiPriority w:val="35"/>
    <w:unhideWhenUsed/>
    <w:qFormat/>
    <w:rsid w:val="00650219"/>
    <w:rPr>
      <w:i/>
      <w:iCs/>
      <w:color w:val="44546A" w:themeColor="text2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50219"/>
    <w:rPr>
      <w:rFonts w:ascii="Segoe UI" w:hAnsi="Segoe UI" w:cs="Segoe UI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0219"/>
    <w:rPr>
      <w:rFonts w:ascii="Segoe UI" w:hAnsi="Segoe UI" w:cs="Segoe UI"/>
      <w:szCs w:val="18"/>
    </w:rPr>
  </w:style>
  <w:style w:type="paragraph" w:styleId="Textodebloque">
    <w:name w:val="Block Text"/>
    <w:basedOn w:val="Normal"/>
    <w:uiPriority w:val="99"/>
    <w:semiHidden/>
    <w:unhideWhenUsed/>
    <w:rsid w:val="00650219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650219"/>
    <w:pPr>
      <w:spacing w:after="120"/>
    </w:pPr>
    <w:rPr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650219"/>
    <w:rPr>
      <w:rFonts w:ascii="Calibri" w:hAnsi="Calibri" w:cs="Calibri"/>
      <w:szCs w:val="16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650219"/>
    <w:pPr>
      <w:spacing w:after="120"/>
      <w:ind w:left="360"/>
    </w:pPr>
    <w:rPr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650219"/>
    <w:rPr>
      <w:rFonts w:ascii="Calibri" w:hAnsi="Calibri" w:cs="Calibri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650219"/>
    <w:rPr>
      <w:rFonts w:ascii="Calibri" w:hAnsi="Calibri" w:cs="Calibri"/>
      <w:sz w:val="22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50219"/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50219"/>
    <w:rPr>
      <w:rFonts w:ascii="Calibri" w:hAnsi="Calibri" w:cs="Calibri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5021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50219"/>
    <w:rPr>
      <w:rFonts w:ascii="Calibri" w:hAnsi="Calibri" w:cs="Calibri"/>
      <w:b/>
      <w:bCs/>
      <w:szCs w:val="20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650219"/>
    <w:rPr>
      <w:rFonts w:ascii="Segoe UI" w:hAnsi="Segoe UI" w:cs="Segoe UI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650219"/>
    <w:rPr>
      <w:rFonts w:ascii="Segoe UI" w:hAnsi="Segoe UI" w:cs="Segoe UI"/>
      <w:szCs w:val="16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650219"/>
    <w:rPr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650219"/>
    <w:rPr>
      <w:rFonts w:ascii="Calibri" w:hAnsi="Calibri" w:cs="Calibri"/>
      <w:szCs w:val="20"/>
    </w:rPr>
  </w:style>
  <w:style w:type="paragraph" w:styleId="Remitedesobre">
    <w:name w:val="envelope return"/>
    <w:basedOn w:val="Normal"/>
    <w:uiPriority w:val="99"/>
    <w:semiHidden/>
    <w:unhideWhenUsed/>
    <w:rsid w:val="00650219"/>
    <w:rPr>
      <w:rFonts w:ascii="Calibri Light" w:eastAsiaTheme="majorEastAsia" w:hAnsi="Calibri Light" w:cs="Calibri Light"/>
      <w:szCs w:val="2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50219"/>
    <w:rPr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50219"/>
    <w:rPr>
      <w:rFonts w:ascii="Calibri" w:hAnsi="Calibri" w:cs="Calibri"/>
      <w:szCs w:val="20"/>
    </w:rPr>
  </w:style>
  <w:style w:type="character" w:styleId="CdigoHTML">
    <w:name w:val="HTML Code"/>
    <w:basedOn w:val="Fuentedeprrafopredeter"/>
    <w:uiPriority w:val="99"/>
    <w:semiHidden/>
    <w:unhideWhenUsed/>
    <w:rsid w:val="00650219"/>
    <w:rPr>
      <w:rFonts w:ascii="Consolas" w:hAnsi="Consolas" w:cs="Calibri"/>
      <w:sz w:val="22"/>
      <w:szCs w:val="20"/>
    </w:rPr>
  </w:style>
  <w:style w:type="character" w:styleId="TecladoHTML">
    <w:name w:val="HTML Keyboard"/>
    <w:basedOn w:val="Fuentedeprrafopredeter"/>
    <w:uiPriority w:val="99"/>
    <w:semiHidden/>
    <w:unhideWhenUsed/>
    <w:rsid w:val="00650219"/>
    <w:rPr>
      <w:rFonts w:ascii="Consolas" w:hAnsi="Consolas" w:cs="Calibri"/>
      <w:sz w:val="22"/>
      <w:szCs w:val="20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650219"/>
    <w:rPr>
      <w:rFonts w:ascii="Consolas" w:hAnsi="Consolas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650219"/>
    <w:rPr>
      <w:rFonts w:ascii="Consolas" w:hAnsi="Consolas" w:cs="Calibri"/>
      <w:szCs w:val="20"/>
    </w:rPr>
  </w:style>
  <w:style w:type="character" w:styleId="MquinadeescribirHTML">
    <w:name w:val="HTML Typewriter"/>
    <w:basedOn w:val="Fuentedeprrafopredeter"/>
    <w:uiPriority w:val="99"/>
    <w:semiHidden/>
    <w:unhideWhenUsed/>
    <w:rsid w:val="00650219"/>
    <w:rPr>
      <w:rFonts w:ascii="Consolas" w:hAnsi="Consolas" w:cs="Calibri"/>
      <w:sz w:val="22"/>
      <w:szCs w:val="20"/>
    </w:rPr>
  </w:style>
  <w:style w:type="paragraph" w:styleId="Textomacro">
    <w:name w:val="macro"/>
    <w:link w:val="TextomacroCar"/>
    <w:uiPriority w:val="99"/>
    <w:semiHidden/>
    <w:unhideWhenUsed/>
    <w:rsid w:val="0065021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alibri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semiHidden/>
    <w:rsid w:val="00650219"/>
    <w:rPr>
      <w:rFonts w:ascii="Consolas" w:hAnsi="Consolas" w:cs="Calibri"/>
      <w:szCs w:val="20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650219"/>
    <w:rPr>
      <w:rFonts w:ascii="Consolas" w:hAnsi="Consolas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650219"/>
    <w:rPr>
      <w:rFonts w:ascii="Consolas" w:hAnsi="Consolas" w:cs="Calibri"/>
      <w:szCs w:val="21"/>
    </w:rPr>
  </w:style>
  <w:style w:type="character" w:styleId="Textodelmarcadordeposicin">
    <w:name w:val="Placeholder Text"/>
    <w:basedOn w:val="Fuentedeprrafopredeter"/>
    <w:uiPriority w:val="99"/>
    <w:semiHidden/>
    <w:rsid w:val="00650219"/>
    <w:rPr>
      <w:rFonts w:ascii="Calibri" w:hAnsi="Calibri" w:cs="Calibri"/>
      <w:color w:val="3B3838" w:themeColor="background2" w:themeShade="40"/>
    </w:rPr>
  </w:style>
  <w:style w:type="paragraph" w:styleId="Encabezado">
    <w:name w:val="header"/>
    <w:basedOn w:val="Normal"/>
    <w:link w:val="EncabezadoCar"/>
    <w:uiPriority w:val="99"/>
    <w:unhideWhenUsed/>
    <w:rsid w:val="00650219"/>
  </w:style>
  <w:style w:type="character" w:customStyle="1" w:styleId="EncabezadoCar">
    <w:name w:val="Encabezado Car"/>
    <w:basedOn w:val="Fuentedeprrafopredeter"/>
    <w:link w:val="Encabezado"/>
    <w:uiPriority w:val="99"/>
    <w:rsid w:val="00650219"/>
    <w:rPr>
      <w:rFonts w:ascii="Calibri" w:hAnsi="Calibri" w:cs="Calibri"/>
    </w:rPr>
  </w:style>
  <w:style w:type="paragraph" w:styleId="Piedepgina">
    <w:name w:val="footer"/>
    <w:basedOn w:val="Normal"/>
    <w:link w:val="PiedepginaCar"/>
    <w:uiPriority w:val="99"/>
    <w:unhideWhenUsed/>
    <w:rsid w:val="00650219"/>
  </w:style>
  <w:style w:type="character" w:customStyle="1" w:styleId="PiedepginaCar">
    <w:name w:val="Pie de página Car"/>
    <w:basedOn w:val="Fuentedeprrafopredeter"/>
    <w:link w:val="Piedepgina"/>
    <w:uiPriority w:val="99"/>
    <w:rsid w:val="00650219"/>
    <w:rPr>
      <w:rFonts w:ascii="Calibri" w:hAnsi="Calibri" w:cs="Calibri"/>
    </w:rPr>
  </w:style>
  <w:style w:type="paragraph" w:styleId="TDC9">
    <w:name w:val="toc 9"/>
    <w:basedOn w:val="Normal"/>
    <w:next w:val="Normal"/>
    <w:autoRedefine/>
    <w:uiPriority w:val="39"/>
    <w:semiHidden/>
    <w:unhideWhenUsed/>
    <w:rsid w:val="00650219"/>
    <w:pPr>
      <w:spacing w:after="120"/>
      <w:ind w:left="1757"/>
    </w:pPr>
  </w:style>
  <w:style w:type="character" w:styleId="Mencionar">
    <w:name w:val="Mention"/>
    <w:basedOn w:val="Fuentedeprrafopredeter"/>
    <w:uiPriority w:val="99"/>
    <w:semiHidden/>
    <w:unhideWhenUsed/>
    <w:rsid w:val="00650219"/>
    <w:rPr>
      <w:rFonts w:ascii="Calibri" w:hAnsi="Calibri" w:cs="Calibri"/>
      <w:color w:val="2B579A"/>
      <w:shd w:val="clear" w:color="auto" w:fill="E1DFDD"/>
    </w:rPr>
  </w:style>
  <w:style w:type="numbering" w:styleId="111111">
    <w:name w:val="Outline List 2"/>
    <w:basedOn w:val="Sinlista"/>
    <w:uiPriority w:val="99"/>
    <w:semiHidden/>
    <w:unhideWhenUsed/>
    <w:rsid w:val="00650219"/>
    <w:pPr>
      <w:numPr>
        <w:numId w:val="24"/>
      </w:numPr>
    </w:pPr>
  </w:style>
  <w:style w:type="numbering" w:styleId="1ai">
    <w:name w:val="Outline List 1"/>
    <w:basedOn w:val="Sinlista"/>
    <w:uiPriority w:val="99"/>
    <w:semiHidden/>
    <w:unhideWhenUsed/>
    <w:rsid w:val="00650219"/>
    <w:pPr>
      <w:numPr>
        <w:numId w:val="25"/>
      </w:numPr>
    </w:pPr>
  </w:style>
  <w:style w:type="character" w:styleId="VariableHTML">
    <w:name w:val="HTML Variable"/>
    <w:basedOn w:val="Fuentedeprrafopredeter"/>
    <w:uiPriority w:val="99"/>
    <w:semiHidden/>
    <w:unhideWhenUsed/>
    <w:rsid w:val="00650219"/>
    <w:rPr>
      <w:rFonts w:ascii="Calibri" w:hAnsi="Calibri" w:cs="Calibri"/>
      <w:i/>
      <w:iCs/>
    </w:rPr>
  </w:style>
  <w:style w:type="paragraph" w:styleId="DireccinHTML">
    <w:name w:val="HTML Address"/>
    <w:basedOn w:val="Normal"/>
    <w:link w:val="DireccinHTMLCar"/>
    <w:uiPriority w:val="99"/>
    <w:semiHidden/>
    <w:unhideWhenUsed/>
    <w:rsid w:val="00650219"/>
    <w:rPr>
      <w:i/>
      <w:iCs/>
    </w:rPr>
  </w:style>
  <w:style w:type="character" w:customStyle="1" w:styleId="DireccinHTMLCar">
    <w:name w:val="Dirección HTML Car"/>
    <w:basedOn w:val="Fuentedeprrafopredeter"/>
    <w:link w:val="DireccinHTML"/>
    <w:uiPriority w:val="99"/>
    <w:semiHidden/>
    <w:rsid w:val="00650219"/>
    <w:rPr>
      <w:rFonts w:ascii="Calibri" w:hAnsi="Calibri" w:cs="Calibri"/>
      <w:i/>
      <w:iCs/>
    </w:rPr>
  </w:style>
  <w:style w:type="character" w:styleId="DefinicinHTML">
    <w:name w:val="HTML Definition"/>
    <w:basedOn w:val="Fuentedeprrafopredeter"/>
    <w:uiPriority w:val="99"/>
    <w:semiHidden/>
    <w:unhideWhenUsed/>
    <w:rsid w:val="00650219"/>
    <w:rPr>
      <w:rFonts w:ascii="Calibri" w:hAnsi="Calibri" w:cs="Calibri"/>
      <w:i/>
      <w:iCs/>
    </w:rPr>
  </w:style>
  <w:style w:type="character" w:styleId="CitaHTML">
    <w:name w:val="HTML Cite"/>
    <w:basedOn w:val="Fuentedeprrafopredeter"/>
    <w:uiPriority w:val="99"/>
    <w:semiHidden/>
    <w:unhideWhenUsed/>
    <w:rsid w:val="00650219"/>
    <w:rPr>
      <w:rFonts w:ascii="Calibri" w:hAnsi="Calibri" w:cs="Calibri"/>
      <w:i/>
      <w:iCs/>
    </w:rPr>
  </w:style>
  <w:style w:type="character" w:styleId="EjemplodeHTML">
    <w:name w:val="HTML Sample"/>
    <w:basedOn w:val="Fuentedeprrafopredeter"/>
    <w:uiPriority w:val="99"/>
    <w:semiHidden/>
    <w:unhideWhenUsed/>
    <w:rsid w:val="00650219"/>
    <w:rPr>
      <w:rFonts w:ascii="Consolas" w:hAnsi="Consolas" w:cs="Calibri"/>
      <w:sz w:val="24"/>
      <w:szCs w:val="24"/>
    </w:rPr>
  </w:style>
  <w:style w:type="character" w:styleId="AcrnimoHTML">
    <w:name w:val="HTML Acronym"/>
    <w:basedOn w:val="Fuentedeprrafopredeter"/>
    <w:uiPriority w:val="99"/>
    <w:semiHidden/>
    <w:unhideWhenUsed/>
    <w:rsid w:val="00650219"/>
    <w:rPr>
      <w:rFonts w:ascii="Calibri" w:hAnsi="Calibri" w:cs="Calibri"/>
    </w:rPr>
  </w:style>
  <w:style w:type="paragraph" w:styleId="TDC1">
    <w:name w:val="toc 1"/>
    <w:basedOn w:val="Normal"/>
    <w:next w:val="Normal"/>
    <w:autoRedefine/>
    <w:uiPriority w:val="39"/>
    <w:semiHidden/>
    <w:unhideWhenUsed/>
    <w:rsid w:val="00650219"/>
    <w:pPr>
      <w:spacing w:after="100"/>
    </w:pPr>
  </w:style>
  <w:style w:type="paragraph" w:styleId="TDC2">
    <w:name w:val="toc 2"/>
    <w:basedOn w:val="Normal"/>
    <w:next w:val="Normal"/>
    <w:autoRedefine/>
    <w:uiPriority w:val="39"/>
    <w:semiHidden/>
    <w:unhideWhenUsed/>
    <w:rsid w:val="00650219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semiHidden/>
    <w:unhideWhenUsed/>
    <w:rsid w:val="00650219"/>
    <w:pPr>
      <w:spacing w:after="100"/>
      <w:ind w:left="440"/>
    </w:pPr>
  </w:style>
  <w:style w:type="paragraph" w:styleId="TDC4">
    <w:name w:val="toc 4"/>
    <w:basedOn w:val="Normal"/>
    <w:next w:val="Normal"/>
    <w:autoRedefine/>
    <w:uiPriority w:val="39"/>
    <w:semiHidden/>
    <w:unhideWhenUsed/>
    <w:rsid w:val="00650219"/>
    <w:pPr>
      <w:spacing w:after="100"/>
      <w:ind w:left="660"/>
    </w:pPr>
  </w:style>
  <w:style w:type="paragraph" w:styleId="TDC5">
    <w:name w:val="toc 5"/>
    <w:basedOn w:val="Normal"/>
    <w:next w:val="Normal"/>
    <w:autoRedefine/>
    <w:uiPriority w:val="39"/>
    <w:semiHidden/>
    <w:unhideWhenUsed/>
    <w:rsid w:val="00650219"/>
    <w:pPr>
      <w:spacing w:after="100"/>
      <w:ind w:left="880"/>
    </w:pPr>
  </w:style>
  <w:style w:type="paragraph" w:styleId="TDC6">
    <w:name w:val="toc 6"/>
    <w:basedOn w:val="Normal"/>
    <w:next w:val="Normal"/>
    <w:autoRedefine/>
    <w:uiPriority w:val="39"/>
    <w:semiHidden/>
    <w:unhideWhenUsed/>
    <w:rsid w:val="00650219"/>
    <w:pPr>
      <w:spacing w:after="100"/>
      <w:ind w:left="1100"/>
    </w:pPr>
  </w:style>
  <w:style w:type="paragraph" w:styleId="TDC7">
    <w:name w:val="toc 7"/>
    <w:basedOn w:val="Normal"/>
    <w:next w:val="Normal"/>
    <w:autoRedefine/>
    <w:uiPriority w:val="39"/>
    <w:semiHidden/>
    <w:unhideWhenUsed/>
    <w:rsid w:val="00650219"/>
    <w:pPr>
      <w:spacing w:after="100"/>
      <w:ind w:left="1320"/>
    </w:pPr>
  </w:style>
  <w:style w:type="paragraph" w:styleId="TDC8">
    <w:name w:val="toc 8"/>
    <w:basedOn w:val="Normal"/>
    <w:next w:val="Normal"/>
    <w:autoRedefine/>
    <w:uiPriority w:val="39"/>
    <w:semiHidden/>
    <w:unhideWhenUsed/>
    <w:rsid w:val="00650219"/>
    <w:pPr>
      <w:spacing w:after="100"/>
      <w:ind w:left="1540"/>
    </w:pPr>
  </w:style>
  <w:style w:type="paragraph" w:styleId="TtuloTDC">
    <w:name w:val="TOC Heading"/>
    <w:basedOn w:val="Ttulo1"/>
    <w:next w:val="Normal"/>
    <w:uiPriority w:val="39"/>
    <w:semiHidden/>
    <w:unhideWhenUsed/>
    <w:qFormat/>
    <w:rsid w:val="00650219"/>
    <w:pPr>
      <w:outlineLvl w:val="9"/>
    </w:pPr>
    <w:rPr>
      <w:color w:val="2E74B5" w:themeColor="accent1" w:themeShade="BF"/>
    </w:rPr>
  </w:style>
  <w:style w:type="table" w:styleId="Tablaprofesional">
    <w:name w:val="Table Professional"/>
    <w:basedOn w:val="Tablanormal"/>
    <w:uiPriority w:val="99"/>
    <w:semiHidden/>
    <w:unhideWhenUsed/>
    <w:rsid w:val="0065021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Listamedia1">
    <w:name w:val="Medium List 1"/>
    <w:basedOn w:val="Tablanormal"/>
    <w:uiPriority w:val="65"/>
    <w:semiHidden/>
    <w:unhideWhenUsed/>
    <w:rsid w:val="00650219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650219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Listamedia1-nfasis2">
    <w:name w:val="Medium List 1 Accent 2"/>
    <w:basedOn w:val="Tablanormal"/>
    <w:uiPriority w:val="65"/>
    <w:semiHidden/>
    <w:unhideWhenUsed/>
    <w:rsid w:val="00650219"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Listamedia1-nfasis3">
    <w:name w:val="Medium List 1 Accent 3"/>
    <w:basedOn w:val="Tablanormal"/>
    <w:uiPriority w:val="65"/>
    <w:semiHidden/>
    <w:unhideWhenUsed/>
    <w:rsid w:val="00650219"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Listamedia1-nfasis4">
    <w:name w:val="Medium List 1 Accent 4"/>
    <w:basedOn w:val="Tablanormal"/>
    <w:uiPriority w:val="65"/>
    <w:semiHidden/>
    <w:unhideWhenUsed/>
    <w:rsid w:val="00650219"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Listamedia1-nfasis5">
    <w:name w:val="Medium List 1 Accent 5"/>
    <w:basedOn w:val="Tablanormal"/>
    <w:uiPriority w:val="65"/>
    <w:semiHidden/>
    <w:unhideWhenUsed/>
    <w:rsid w:val="00650219"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Listamedia1-nfasis6">
    <w:name w:val="Medium List 1 Accent 6"/>
    <w:basedOn w:val="Tablanormal"/>
    <w:uiPriority w:val="65"/>
    <w:semiHidden/>
    <w:unhideWhenUsed/>
    <w:rsid w:val="00650219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Listamedia2">
    <w:name w:val="Medium List 2"/>
    <w:basedOn w:val="Tablanormal"/>
    <w:uiPriority w:val="66"/>
    <w:semiHidden/>
    <w:unhideWhenUsed/>
    <w:rsid w:val="0065021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semiHidden/>
    <w:unhideWhenUsed/>
    <w:rsid w:val="0065021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semiHidden/>
    <w:unhideWhenUsed/>
    <w:rsid w:val="0065021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semiHidden/>
    <w:unhideWhenUsed/>
    <w:rsid w:val="0065021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semiHidden/>
    <w:unhideWhenUsed/>
    <w:rsid w:val="0065021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semiHidden/>
    <w:unhideWhenUsed/>
    <w:rsid w:val="0065021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semiHidden/>
    <w:unhideWhenUsed/>
    <w:rsid w:val="0065021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semiHidden/>
    <w:unhideWhenUsed/>
    <w:rsid w:val="00650219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650219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semiHidden/>
    <w:unhideWhenUsed/>
    <w:rsid w:val="00650219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semiHidden/>
    <w:unhideWhenUsed/>
    <w:rsid w:val="00650219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semiHidden/>
    <w:unhideWhenUsed/>
    <w:rsid w:val="00650219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semiHidden/>
    <w:unhideWhenUsed/>
    <w:rsid w:val="00650219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semiHidden/>
    <w:unhideWhenUsed/>
    <w:rsid w:val="00650219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semiHidden/>
    <w:unhideWhenUsed/>
    <w:rsid w:val="0065021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65021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semiHidden/>
    <w:unhideWhenUsed/>
    <w:rsid w:val="0065021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semiHidden/>
    <w:unhideWhenUsed/>
    <w:rsid w:val="0065021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semiHidden/>
    <w:unhideWhenUsed/>
    <w:rsid w:val="0065021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semiHidden/>
    <w:unhideWhenUsed/>
    <w:rsid w:val="0065021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semiHidden/>
    <w:unhideWhenUsed/>
    <w:rsid w:val="0065021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Cuadrculamedia1">
    <w:name w:val="Medium Grid 1"/>
    <w:basedOn w:val="Tablanormal"/>
    <w:uiPriority w:val="67"/>
    <w:semiHidden/>
    <w:unhideWhenUsed/>
    <w:rsid w:val="00650219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semiHidden/>
    <w:unhideWhenUsed/>
    <w:rsid w:val="00650219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Cuadrculamedia1-nfasis2">
    <w:name w:val="Medium Grid 1 Accent 2"/>
    <w:basedOn w:val="Tablanormal"/>
    <w:uiPriority w:val="67"/>
    <w:semiHidden/>
    <w:unhideWhenUsed/>
    <w:rsid w:val="00650219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uadrculamedia1-nfasis3">
    <w:name w:val="Medium Grid 1 Accent 3"/>
    <w:basedOn w:val="Tablanormal"/>
    <w:uiPriority w:val="67"/>
    <w:semiHidden/>
    <w:unhideWhenUsed/>
    <w:rsid w:val="00650219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uadrculamedia1-nfasis4">
    <w:name w:val="Medium Grid 1 Accent 4"/>
    <w:basedOn w:val="Tablanormal"/>
    <w:uiPriority w:val="67"/>
    <w:semiHidden/>
    <w:unhideWhenUsed/>
    <w:rsid w:val="00650219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semiHidden/>
    <w:unhideWhenUsed/>
    <w:rsid w:val="00650219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uadrculamedia1-nfasis6">
    <w:name w:val="Medium Grid 1 Accent 6"/>
    <w:basedOn w:val="Tablanormal"/>
    <w:uiPriority w:val="67"/>
    <w:semiHidden/>
    <w:unhideWhenUsed/>
    <w:rsid w:val="00650219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Cuadrculamedia2">
    <w:name w:val="Medium Grid 2"/>
    <w:basedOn w:val="Tablanormal"/>
    <w:uiPriority w:val="68"/>
    <w:semiHidden/>
    <w:unhideWhenUsed/>
    <w:rsid w:val="0065021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semiHidden/>
    <w:unhideWhenUsed/>
    <w:rsid w:val="0065021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semiHidden/>
    <w:unhideWhenUsed/>
    <w:rsid w:val="0065021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semiHidden/>
    <w:unhideWhenUsed/>
    <w:rsid w:val="0065021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semiHidden/>
    <w:unhideWhenUsed/>
    <w:rsid w:val="0065021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semiHidden/>
    <w:unhideWhenUsed/>
    <w:rsid w:val="0065021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semiHidden/>
    <w:unhideWhenUsed/>
    <w:rsid w:val="00650219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semiHidden/>
    <w:unhideWhenUsed/>
    <w:rsid w:val="0065021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semiHidden/>
    <w:unhideWhenUsed/>
    <w:rsid w:val="0065021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Cuadrculamedia3-nfasis2">
    <w:name w:val="Medium Grid 3 Accent 2"/>
    <w:basedOn w:val="Tablanormal"/>
    <w:uiPriority w:val="69"/>
    <w:semiHidden/>
    <w:unhideWhenUsed/>
    <w:rsid w:val="0065021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Cuadrculamedia3-nfasis3">
    <w:name w:val="Medium Grid 3 Accent 3"/>
    <w:basedOn w:val="Tablanormal"/>
    <w:uiPriority w:val="69"/>
    <w:semiHidden/>
    <w:unhideWhenUsed/>
    <w:rsid w:val="0065021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Cuadrculamedia3-nfasis4">
    <w:name w:val="Medium Grid 3 Accent 4"/>
    <w:basedOn w:val="Tablanormal"/>
    <w:uiPriority w:val="69"/>
    <w:semiHidden/>
    <w:unhideWhenUsed/>
    <w:rsid w:val="0065021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semiHidden/>
    <w:unhideWhenUsed/>
    <w:rsid w:val="0065021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Cuadrculamedia3-nfasis6">
    <w:name w:val="Medium Grid 3 Accent 6"/>
    <w:basedOn w:val="Tablanormal"/>
    <w:uiPriority w:val="69"/>
    <w:semiHidden/>
    <w:unhideWhenUsed/>
    <w:rsid w:val="0065021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paragraph" w:styleId="Bibliografa">
    <w:name w:val="Bibliography"/>
    <w:basedOn w:val="Normal"/>
    <w:next w:val="Normal"/>
    <w:uiPriority w:val="37"/>
    <w:semiHidden/>
    <w:unhideWhenUsed/>
    <w:rsid w:val="00650219"/>
  </w:style>
  <w:style w:type="character" w:styleId="Hashtag">
    <w:name w:val="Hashtag"/>
    <w:basedOn w:val="Fuentedeprrafopredeter"/>
    <w:uiPriority w:val="99"/>
    <w:semiHidden/>
    <w:unhideWhenUsed/>
    <w:rsid w:val="00650219"/>
    <w:rPr>
      <w:rFonts w:ascii="Calibri" w:hAnsi="Calibri" w:cs="Calibri"/>
      <w:color w:val="2B579A"/>
      <w:shd w:val="clear" w:color="auto" w:fill="E1DFDD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65021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libri Light" w:eastAsiaTheme="majorEastAsia" w:hAnsi="Calibri Light" w:cs="Calibri Light"/>
      <w:sz w:val="24"/>
      <w:szCs w:val="24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semiHidden/>
    <w:rsid w:val="00650219"/>
    <w:rPr>
      <w:rFonts w:ascii="Calibri Light" w:eastAsiaTheme="majorEastAsia" w:hAnsi="Calibri Light" w:cs="Calibri Light"/>
      <w:sz w:val="24"/>
      <w:szCs w:val="24"/>
      <w:shd w:val="pct20" w:color="auto" w:fill="auto"/>
    </w:rPr>
  </w:style>
  <w:style w:type="table" w:styleId="Tablaelegante">
    <w:name w:val="Table Elegant"/>
    <w:basedOn w:val="Tablanormal"/>
    <w:uiPriority w:val="99"/>
    <w:semiHidden/>
    <w:unhideWhenUsed/>
    <w:rsid w:val="00650219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a">
    <w:name w:val="List"/>
    <w:basedOn w:val="Normal"/>
    <w:uiPriority w:val="99"/>
    <w:semiHidden/>
    <w:unhideWhenUsed/>
    <w:rsid w:val="00650219"/>
    <w:pPr>
      <w:ind w:left="360" w:hanging="360"/>
      <w:contextualSpacing/>
    </w:pPr>
  </w:style>
  <w:style w:type="paragraph" w:styleId="Lista2">
    <w:name w:val="List 2"/>
    <w:basedOn w:val="Normal"/>
    <w:uiPriority w:val="99"/>
    <w:semiHidden/>
    <w:unhideWhenUsed/>
    <w:rsid w:val="00650219"/>
    <w:pPr>
      <w:ind w:left="720" w:hanging="360"/>
      <w:contextualSpacing/>
    </w:pPr>
  </w:style>
  <w:style w:type="paragraph" w:styleId="Lista3">
    <w:name w:val="List 3"/>
    <w:basedOn w:val="Normal"/>
    <w:uiPriority w:val="99"/>
    <w:semiHidden/>
    <w:unhideWhenUsed/>
    <w:rsid w:val="00650219"/>
    <w:pPr>
      <w:ind w:left="1080" w:hanging="360"/>
      <w:contextualSpacing/>
    </w:pPr>
  </w:style>
  <w:style w:type="paragraph" w:styleId="Lista4">
    <w:name w:val="List 4"/>
    <w:basedOn w:val="Normal"/>
    <w:uiPriority w:val="99"/>
    <w:semiHidden/>
    <w:unhideWhenUsed/>
    <w:rsid w:val="00650219"/>
    <w:pPr>
      <w:ind w:left="1440" w:hanging="360"/>
      <w:contextualSpacing/>
    </w:pPr>
  </w:style>
  <w:style w:type="paragraph" w:styleId="Lista5">
    <w:name w:val="List 5"/>
    <w:basedOn w:val="Normal"/>
    <w:uiPriority w:val="99"/>
    <w:semiHidden/>
    <w:unhideWhenUsed/>
    <w:rsid w:val="00650219"/>
    <w:pPr>
      <w:ind w:left="1800" w:hanging="360"/>
      <w:contextualSpacing/>
    </w:pPr>
  </w:style>
  <w:style w:type="table" w:styleId="Tablaconlista1">
    <w:name w:val="Table List 1"/>
    <w:basedOn w:val="Tablanormal"/>
    <w:uiPriority w:val="99"/>
    <w:semiHidden/>
    <w:unhideWhenUsed/>
    <w:rsid w:val="00650219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650219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650219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65021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65021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650219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650219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650219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ontinuarlista">
    <w:name w:val="List Continue"/>
    <w:basedOn w:val="Normal"/>
    <w:uiPriority w:val="99"/>
    <w:semiHidden/>
    <w:unhideWhenUsed/>
    <w:rsid w:val="00650219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650219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650219"/>
    <w:pPr>
      <w:spacing w:after="120"/>
      <w:ind w:left="1080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650219"/>
    <w:pPr>
      <w:spacing w:after="120"/>
      <w:ind w:left="1440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650219"/>
    <w:pPr>
      <w:spacing w:after="120"/>
      <w:ind w:left="1800"/>
      <w:contextualSpacing/>
    </w:pPr>
  </w:style>
  <w:style w:type="paragraph" w:styleId="Prrafodelista">
    <w:name w:val="List Paragraph"/>
    <w:basedOn w:val="Normal"/>
    <w:uiPriority w:val="34"/>
    <w:unhideWhenUsed/>
    <w:qFormat/>
    <w:rsid w:val="00650219"/>
    <w:pPr>
      <w:ind w:left="720"/>
      <w:contextualSpacing/>
    </w:pPr>
  </w:style>
  <w:style w:type="paragraph" w:styleId="Listaconnmeros">
    <w:name w:val="List Number"/>
    <w:basedOn w:val="Normal"/>
    <w:uiPriority w:val="99"/>
    <w:semiHidden/>
    <w:unhideWhenUsed/>
    <w:rsid w:val="00650219"/>
    <w:pPr>
      <w:numPr>
        <w:numId w:val="13"/>
      </w:numPr>
      <w:contextualSpacing/>
    </w:pPr>
  </w:style>
  <w:style w:type="paragraph" w:styleId="Listaconnmeros2">
    <w:name w:val="List Number 2"/>
    <w:basedOn w:val="Normal"/>
    <w:uiPriority w:val="99"/>
    <w:semiHidden/>
    <w:unhideWhenUsed/>
    <w:rsid w:val="00650219"/>
    <w:pPr>
      <w:numPr>
        <w:numId w:val="14"/>
      </w:numPr>
      <w:contextualSpacing/>
    </w:pPr>
  </w:style>
  <w:style w:type="paragraph" w:styleId="Listaconnmeros3">
    <w:name w:val="List Number 3"/>
    <w:basedOn w:val="Normal"/>
    <w:uiPriority w:val="99"/>
    <w:semiHidden/>
    <w:unhideWhenUsed/>
    <w:rsid w:val="00650219"/>
    <w:pPr>
      <w:numPr>
        <w:numId w:val="15"/>
      </w:numPr>
      <w:contextualSpacing/>
    </w:pPr>
  </w:style>
  <w:style w:type="paragraph" w:styleId="Listaconnmeros4">
    <w:name w:val="List Number 4"/>
    <w:basedOn w:val="Normal"/>
    <w:uiPriority w:val="99"/>
    <w:semiHidden/>
    <w:unhideWhenUsed/>
    <w:rsid w:val="00650219"/>
    <w:pPr>
      <w:numPr>
        <w:numId w:val="16"/>
      </w:numPr>
      <w:contextualSpacing/>
    </w:pPr>
  </w:style>
  <w:style w:type="paragraph" w:styleId="Listaconnmeros5">
    <w:name w:val="List Number 5"/>
    <w:basedOn w:val="Normal"/>
    <w:uiPriority w:val="99"/>
    <w:semiHidden/>
    <w:unhideWhenUsed/>
    <w:rsid w:val="00650219"/>
    <w:pPr>
      <w:numPr>
        <w:numId w:val="17"/>
      </w:numPr>
      <w:contextualSpacing/>
    </w:pPr>
  </w:style>
  <w:style w:type="paragraph" w:styleId="Listaconvietas">
    <w:name w:val="List Bullet"/>
    <w:basedOn w:val="Normal"/>
    <w:uiPriority w:val="99"/>
    <w:semiHidden/>
    <w:unhideWhenUsed/>
    <w:rsid w:val="00650219"/>
    <w:pPr>
      <w:numPr>
        <w:numId w:val="8"/>
      </w:numPr>
      <w:contextualSpacing/>
    </w:pPr>
  </w:style>
  <w:style w:type="paragraph" w:styleId="Listaconvietas2">
    <w:name w:val="List Bullet 2"/>
    <w:basedOn w:val="Normal"/>
    <w:uiPriority w:val="99"/>
    <w:semiHidden/>
    <w:unhideWhenUsed/>
    <w:rsid w:val="00650219"/>
    <w:pPr>
      <w:numPr>
        <w:numId w:val="9"/>
      </w:numPr>
      <w:contextualSpacing/>
    </w:pPr>
  </w:style>
  <w:style w:type="paragraph" w:styleId="Listaconvietas3">
    <w:name w:val="List Bullet 3"/>
    <w:basedOn w:val="Normal"/>
    <w:uiPriority w:val="99"/>
    <w:semiHidden/>
    <w:unhideWhenUsed/>
    <w:rsid w:val="00650219"/>
    <w:pPr>
      <w:numPr>
        <w:numId w:val="10"/>
      </w:numPr>
      <w:contextualSpacing/>
    </w:pPr>
  </w:style>
  <w:style w:type="paragraph" w:styleId="Listaconvietas4">
    <w:name w:val="List Bullet 4"/>
    <w:basedOn w:val="Normal"/>
    <w:uiPriority w:val="99"/>
    <w:semiHidden/>
    <w:unhideWhenUsed/>
    <w:rsid w:val="00650219"/>
    <w:pPr>
      <w:numPr>
        <w:numId w:val="11"/>
      </w:numPr>
      <w:contextualSpacing/>
    </w:pPr>
  </w:style>
  <w:style w:type="paragraph" w:styleId="Listaconvietas5">
    <w:name w:val="List Bullet 5"/>
    <w:basedOn w:val="Normal"/>
    <w:uiPriority w:val="99"/>
    <w:semiHidden/>
    <w:unhideWhenUsed/>
    <w:rsid w:val="00650219"/>
    <w:pPr>
      <w:numPr>
        <w:numId w:val="12"/>
      </w:numPr>
      <w:contextualSpacing/>
    </w:pPr>
  </w:style>
  <w:style w:type="table" w:styleId="Tablaclsica1">
    <w:name w:val="Table Classic 1"/>
    <w:basedOn w:val="Tablanormal"/>
    <w:uiPriority w:val="99"/>
    <w:semiHidden/>
    <w:unhideWhenUsed/>
    <w:rsid w:val="0065021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65021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650219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650219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abladeilustraciones">
    <w:name w:val="table of figures"/>
    <w:basedOn w:val="Normal"/>
    <w:next w:val="Normal"/>
    <w:uiPriority w:val="99"/>
    <w:semiHidden/>
    <w:unhideWhenUsed/>
    <w:rsid w:val="00650219"/>
  </w:style>
  <w:style w:type="character" w:styleId="Refdenotaalfinal">
    <w:name w:val="endnote reference"/>
    <w:basedOn w:val="Fuentedeprrafopredeter"/>
    <w:uiPriority w:val="99"/>
    <w:semiHidden/>
    <w:unhideWhenUsed/>
    <w:rsid w:val="00650219"/>
    <w:rPr>
      <w:rFonts w:ascii="Calibri" w:hAnsi="Calibri" w:cs="Calibri"/>
      <w:vertAlign w:val="superscript"/>
    </w:rPr>
  </w:style>
  <w:style w:type="paragraph" w:styleId="Textoconsangra">
    <w:name w:val="table of authorities"/>
    <w:basedOn w:val="Normal"/>
    <w:next w:val="Normal"/>
    <w:uiPriority w:val="99"/>
    <w:semiHidden/>
    <w:unhideWhenUsed/>
    <w:rsid w:val="00650219"/>
    <w:pPr>
      <w:ind w:left="220" w:hanging="220"/>
    </w:pPr>
  </w:style>
  <w:style w:type="paragraph" w:styleId="Encabezadodelista">
    <w:name w:val="toa heading"/>
    <w:basedOn w:val="Normal"/>
    <w:next w:val="Normal"/>
    <w:uiPriority w:val="99"/>
    <w:semiHidden/>
    <w:unhideWhenUsed/>
    <w:rsid w:val="00650219"/>
    <w:pPr>
      <w:spacing w:before="120"/>
    </w:pPr>
    <w:rPr>
      <w:rFonts w:ascii="Calibri Light" w:eastAsiaTheme="majorEastAsia" w:hAnsi="Calibri Light" w:cs="Calibri Light"/>
      <w:b/>
      <w:bCs/>
      <w:sz w:val="24"/>
      <w:szCs w:val="24"/>
    </w:rPr>
  </w:style>
  <w:style w:type="table" w:styleId="Listavistosa">
    <w:name w:val="Colorful List"/>
    <w:basedOn w:val="Tablanormal"/>
    <w:uiPriority w:val="72"/>
    <w:semiHidden/>
    <w:unhideWhenUsed/>
    <w:rsid w:val="00650219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semiHidden/>
    <w:unhideWhenUsed/>
    <w:rsid w:val="00650219"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avistosa-nfasis2">
    <w:name w:val="Colorful List Accent 2"/>
    <w:basedOn w:val="Tablanormal"/>
    <w:uiPriority w:val="72"/>
    <w:semiHidden/>
    <w:unhideWhenUsed/>
    <w:rsid w:val="00650219"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avistosa-nfasis3">
    <w:name w:val="Colorful List Accent 3"/>
    <w:basedOn w:val="Tablanormal"/>
    <w:uiPriority w:val="72"/>
    <w:semiHidden/>
    <w:unhideWhenUsed/>
    <w:rsid w:val="00650219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avistosa-nfasis4">
    <w:name w:val="Colorful List Accent 4"/>
    <w:basedOn w:val="Tablanormal"/>
    <w:uiPriority w:val="72"/>
    <w:semiHidden/>
    <w:unhideWhenUsed/>
    <w:rsid w:val="00650219"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avistosa-nfasis5">
    <w:name w:val="Colorful List Accent 5"/>
    <w:basedOn w:val="Tablanormal"/>
    <w:uiPriority w:val="72"/>
    <w:semiHidden/>
    <w:unhideWhenUsed/>
    <w:rsid w:val="00650219"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650219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vistosa1">
    <w:name w:val="Table Colorful 1"/>
    <w:basedOn w:val="Tablanormal"/>
    <w:uiPriority w:val="99"/>
    <w:semiHidden/>
    <w:unhideWhenUsed/>
    <w:rsid w:val="00650219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650219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650219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ombreadovistoso">
    <w:name w:val="Colorful Shading"/>
    <w:basedOn w:val="Tablanormal"/>
    <w:uiPriority w:val="71"/>
    <w:semiHidden/>
    <w:unhideWhenUsed/>
    <w:rsid w:val="00650219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semiHidden/>
    <w:unhideWhenUsed/>
    <w:rsid w:val="00650219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semiHidden/>
    <w:unhideWhenUsed/>
    <w:rsid w:val="00650219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semiHidden/>
    <w:unhideWhenUsed/>
    <w:rsid w:val="00650219"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semiHidden/>
    <w:unhideWhenUsed/>
    <w:rsid w:val="00650219"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semiHidden/>
    <w:unhideWhenUsed/>
    <w:rsid w:val="00650219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650219"/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uadrculavistosa">
    <w:name w:val="Colorful Grid"/>
    <w:basedOn w:val="Tablanormal"/>
    <w:uiPriority w:val="73"/>
    <w:semiHidden/>
    <w:unhideWhenUsed/>
    <w:rsid w:val="0065021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semiHidden/>
    <w:unhideWhenUsed/>
    <w:rsid w:val="0065021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semiHidden/>
    <w:unhideWhenUsed/>
    <w:rsid w:val="0065021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semiHidden/>
    <w:unhideWhenUsed/>
    <w:rsid w:val="0065021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semiHidden/>
    <w:unhideWhenUsed/>
    <w:rsid w:val="0065021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semiHidden/>
    <w:unhideWhenUsed/>
    <w:rsid w:val="0065021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65021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paragraph" w:styleId="Direccinsobre">
    <w:name w:val="envelope address"/>
    <w:basedOn w:val="Normal"/>
    <w:uiPriority w:val="99"/>
    <w:semiHidden/>
    <w:unhideWhenUsed/>
    <w:rsid w:val="00650219"/>
    <w:pPr>
      <w:framePr w:w="7920" w:h="1980" w:hRule="exact" w:hSpace="180" w:wrap="auto" w:hAnchor="page" w:xAlign="center" w:yAlign="bottom"/>
      <w:ind w:left="2880"/>
    </w:pPr>
    <w:rPr>
      <w:rFonts w:ascii="Calibri Light" w:eastAsiaTheme="majorEastAsia" w:hAnsi="Calibri Light" w:cs="Calibri Light"/>
      <w:sz w:val="24"/>
      <w:szCs w:val="24"/>
    </w:rPr>
  </w:style>
  <w:style w:type="numbering" w:styleId="ArtculoSeccin">
    <w:name w:val="Outline List 3"/>
    <w:basedOn w:val="Sinlista"/>
    <w:uiPriority w:val="99"/>
    <w:semiHidden/>
    <w:unhideWhenUsed/>
    <w:rsid w:val="00650219"/>
    <w:pPr>
      <w:numPr>
        <w:numId w:val="26"/>
      </w:numPr>
    </w:pPr>
  </w:style>
  <w:style w:type="table" w:styleId="Tablanormal1">
    <w:name w:val="Plain Table 1"/>
    <w:basedOn w:val="Tablanormal"/>
    <w:uiPriority w:val="41"/>
    <w:rsid w:val="0065021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2">
    <w:name w:val="Plain Table 2"/>
    <w:basedOn w:val="Tablanormal"/>
    <w:uiPriority w:val="42"/>
    <w:rsid w:val="0065021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normal3">
    <w:name w:val="Plain Table 3"/>
    <w:basedOn w:val="Tablanormal"/>
    <w:uiPriority w:val="43"/>
    <w:rsid w:val="0065021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4">
    <w:name w:val="Plain Table 4"/>
    <w:basedOn w:val="Tablanormal"/>
    <w:uiPriority w:val="44"/>
    <w:rsid w:val="006502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5">
    <w:name w:val="Plain Table 5"/>
    <w:basedOn w:val="Tablanormal"/>
    <w:uiPriority w:val="45"/>
    <w:rsid w:val="00650219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inespaciado">
    <w:name w:val="No Spacing"/>
    <w:uiPriority w:val="1"/>
    <w:qFormat/>
    <w:rsid w:val="00650219"/>
    <w:rPr>
      <w:rFonts w:ascii="Calibri" w:hAnsi="Calibri" w:cs="Calibri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650219"/>
  </w:style>
  <w:style w:type="character" w:customStyle="1" w:styleId="FechaCar">
    <w:name w:val="Fecha Car"/>
    <w:basedOn w:val="Fuentedeprrafopredeter"/>
    <w:link w:val="Fecha"/>
    <w:uiPriority w:val="99"/>
    <w:semiHidden/>
    <w:rsid w:val="00650219"/>
    <w:rPr>
      <w:rFonts w:ascii="Calibri" w:hAnsi="Calibri" w:cs="Calibri"/>
    </w:rPr>
  </w:style>
  <w:style w:type="paragraph" w:styleId="NormalWeb">
    <w:name w:val="Normal (Web)"/>
    <w:basedOn w:val="Normal"/>
    <w:uiPriority w:val="99"/>
    <w:semiHidden/>
    <w:unhideWhenUsed/>
    <w:rsid w:val="00650219"/>
    <w:rPr>
      <w:rFonts w:cs="Times New Roman"/>
      <w:sz w:val="24"/>
      <w:szCs w:val="24"/>
    </w:rPr>
  </w:style>
  <w:style w:type="character" w:styleId="Hipervnculointeligente">
    <w:name w:val="Smart Hyperlink"/>
    <w:basedOn w:val="Fuentedeprrafopredeter"/>
    <w:uiPriority w:val="99"/>
    <w:semiHidden/>
    <w:unhideWhenUsed/>
    <w:rsid w:val="00650219"/>
    <w:rPr>
      <w:rFonts w:ascii="Calibri" w:hAnsi="Calibri" w:cs="Calibri"/>
      <w:u w:val="dotted"/>
    </w:rPr>
  </w:style>
  <w:style w:type="character" w:styleId="Mencinsinresolver">
    <w:name w:val="Unresolved Mention"/>
    <w:basedOn w:val="Fuentedeprrafopredeter"/>
    <w:uiPriority w:val="99"/>
    <w:semiHidden/>
    <w:unhideWhenUsed/>
    <w:rsid w:val="00650219"/>
    <w:rPr>
      <w:rFonts w:ascii="Calibri" w:hAnsi="Calibri" w:cs="Calibri"/>
      <w:color w:val="605E5C"/>
      <w:shd w:val="clear" w:color="auto" w:fill="E1DFDD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650219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650219"/>
    <w:rPr>
      <w:rFonts w:ascii="Calibri" w:hAnsi="Calibri" w:cs="Calibri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650219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650219"/>
    <w:rPr>
      <w:rFonts w:ascii="Calibri" w:hAnsi="Calibri" w:cs="Calibri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650219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650219"/>
    <w:rPr>
      <w:rFonts w:ascii="Calibri" w:hAnsi="Calibri" w:cs="Calibri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650219"/>
    <w:pPr>
      <w:spacing w:after="120" w:line="480" w:lineRule="auto"/>
      <w:ind w:left="360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650219"/>
    <w:rPr>
      <w:rFonts w:ascii="Calibri" w:hAnsi="Calibri" w:cs="Calibri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650219"/>
    <w:pPr>
      <w:spacing w:after="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sid w:val="00650219"/>
    <w:rPr>
      <w:rFonts w:ascii="Calibri" w:hAnsi="Calibri" w:cs="Calibri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650219"/>
    <w:pPr>
      <w:spacing w:after="0"/>
      <w:ind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rsid w:val="00650219"/>
    <w:rPr>
      <w:rFonts w:ascii="Calibri" w:hAnsi="Calibri" w:cs="Calibri"/>
    </w:rPr>
  </w:style>
  <w:style w:type="paragraph" w:styleId="Sangranormal">
    <w:name w:val="Normal Indent"/>
    <w:basedOn w:val="Normal"/>
    <w:uiPriority w:val="99"/>
    <w:semiHidden/>
    <w:unhideWhenUsed/>
    <w:rsid w:val="00650219"/>
    <w:pPr>
      <w:ind w:left="720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650219"/>
  </w:style>
  <w:style w:type="character" w:customStyle="1" w:styleId="EncabezadodenotaCar">
    <w:name w:val="Encabezado de nota Car"/>
    <w:basedOn w:val="Fuentedeprrafopredeter"/>
    <w:link w:val="Encabezadodenota"/>
    <w:uiPriority w:val="99"/>
    <w:semiHidden/>
    <w:rsid w:val="00650219"/>
    <w:rPr>
      <w:rFonts w:ascii="Calibri" w:hAnsi="Calibri" w:cs="Calibri"/>
    </w:rPr>
  </w:style>
  <w:style w:type="table" w:styleId="Tablamoderna">
    <w:name w:val="Table Contemporary"/>
    <w:basedOn w:val="Tablanormal"/>
    <w:uiPriority w:val="99"/>
    <w:semiHidden/>
    <w:unhideWhenUsed/>
    <w:rsid w:val="0065021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istaclara">
    <w:name w:val="Light List"/>
    <w:basedOn w:val="Tablanormal"/>
    <w:uiPriority w:val="61"/>
    <w:semiHidden/>
    <w:unhideWhenUsed/>
    <w:rsid w:val="00650219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unhideWhenUsed/>
    <w:rsid w:val="00650219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staclara-nfasis2">
    <w:name w:val="Light List Accent 2"/>
    <w:basedOn w:val="Tablanormal"/>
    <w:uiPriority w:val="61"/>
    <w:semiHidden/>
    <w:unhideWhenUsed/>
    <w:rsid w:val="0065021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staclara-nfasis3">
    <w:name w:val="Light List Accent 3"/>
    <w:basedOn w:val="Tablanormal"/>
    <w:uiPriority w:val="61"/>
    <w:semiHidden/>
    <w:unhideWhenUsed/>
    <w:rsid w:val="00650219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staclara-nfasis4">
    <w:name w:val="Light List Accent 4"/>
    <w:basedOn w:val="Tablanormal"/>
    <w:uiPriority w:val="61"/>
    <w:semiHidden/>
    <w:unhideWhenUsed/>
    <w:rsid w:val="00650219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staclara-nfasis5">
    <w:name w:val="Light List Accent 5"/>
    <w:basedOn w:val="Tablanormal"/>
    <w:uiPriority w:val="61"/>
    <w:semiHidden/>
    <w:unhideWhenUsed/>
    <w:rsid w:val="00650219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Listaclara-nfasis6">
    <w:name w:val="Light List Accent 6"/>
    <w:basedOn w:val="Tablanormal"/>
    <w:uiPriority w:val="61"/>
    <w:semiHidden/>
    <w:unhideWhenUsed/>
    <w:rsid w:val="00650219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Sombreadoclaro">
    <w:name w:val="Light Shading"/>
    <w:basedOn w:val="Tablanormal"/>
    <w:uiPriority w:val="60"/>
    <w:semiHidden/>
    <w:unhideWhenUsed/>
    <w:rsid w:val="00650219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semiHidden/>
    <w:unhideWhenUsed/>
    <w:rsid w:val="00650219"/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ombreadoclaro-nfasis2">
    <w:name w:val="Light Shading Accent 2"/>
    <w:basedOn w:val="Tablanormal"/>
    <w:uiPriority w:val="60"/>
    <w:semiHidden/>
    <w:unhideWhenUsed/>
    <w:rsid w:val="00650219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Sombreadoclaro-nfasis3">
    <w:name w:val="Light Shading Accent 3"/>
    <w:basedOn w:val="Tablanormal"/>
    <w:uiPriority w:val="60"/>
    <w:semiHidden/>
    <w:unhideWhenUsed/>
    <w:rsid w:val="00650219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ombreadoclaro-nfasis4">
    <w:name w:val="Light Shading Accent 4"/>
    <w:basedOn w:val="Tablanormal"/>
    <w:uiPriority w:val="60"/>
    <w:semiHidden/>
    <w:unhideWhenUsed/>
    <w:rsid w:val="00650219"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Sombreadoclaro-nfasis5">
    <w:name w:val="Light Shading Accent 5"/>
    <w:basedOn w:val="Tablanormal"/>
    <w:uiPriority w:val="60"/>
    <w:semiHidden/>
    <w:unhideWhenUsed/>
    <w:rsid w:val="00650219"/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Sombreadoclaro-nfasis6">
    <w:name w:val="Light Shading Accent 6"/>
    <w:basedOn w:val="Tablanormal"/>
    <w:uiPriority w:val="60"/>
    <w:semiHidden/>
    <w:unhideWhenUsed/>
    <w:rsid w:val="00650219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Cuadrculaclara">
    <w:name w:val="Light Grid"/>
    <w:basedOn w:val="Tablanormal"/>
    <w:uiPriority w:val="62"/>
    <w:semiHidden/>
    <w:unhideWhenUsed/>
    <w:rsid w:val="00650219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650219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Cuadrculaclara-nfasis2">
    <w:name w:val="Light Grid Accent 2"/>
    <w:basedOn w:val="Tablanormal"/>
    <w:uiPriority w:val="62"/>
    <w:semiHidden/>
    <w:unhideWhenUsed/>
    <w:rsid w:val="0065021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Cuadrculaclara-nfasis3">
    <w:name w:val="Light Grid Accent 3"/>
    <w:basedOn w:val="Tablanormal"/>
    <w:uiPriority w:val="62"/>
    <w:semiHidden/>
    <w:unhideWhenUsed/>
    <w:rsid w:val="00650219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Cuadrculaclara-nfasis4">
    <w:name w:val="Light Grid Accent 4"/>
    <w:basedOn w:val="Tablanormal"/>
    <w:uiPriority w:val="62"/>
    <w:semiHidden/>
    <w:unhideWhenUsed/>
    <w:rsid w:val="00650219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Cuadrculaclara-nfasis5">
    <w:name w:val="Light Grid Accent 5"/>
    <w:basedOn w:val="Tablanormal"/>
    <w:uiPriority w:val="62"/>
    <w:semiHidden/>
    <w:unhideWhenUsed/>
    <w:rsid w:val="00650219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Cuadrculaclara-nfasis6">
    <w:name w:val="Light Grid Accent 6"/>
    <w:basedOn w:val="Tablanormal"/>
    <w:uiPriority w:val="62"/>
    <w:semiHidden/>
    <w:unhideWhenUsed/>
    <w:rsid w:val="00650219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Listaoscura">
    <w:name w:val="Dark List"/>
    <w:basedOn w:val="Tablanormal"/>
    <w:uiPriority w:val="70"/>
    <w:semiHidden/>
    <w:unhideWhenUsed/>
    <w:rsid w:val="00650219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semiHidden/>
    <w:unhideWhenUsed/>
    <w:rsid w:val="00650219"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Listaoscura-nfasis2">
    <w:name w:val="Dark List Accent 2"/>
    <w:basedOn w:val="Tablanormal"/>
    <w:uiPriority w:val="70"/>
    <w:semiHidden/>
    <w:unhideWhenUsed/>
    <w:rsid w:val="00650219"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Listaoscura-nfasis3">
    <w:name w:val="Dark List Accent 3"/>
    <w:basedOn w:val="Tablanormal"/>
    <w:uiPriority w:val="70"/>
    <w:semiHidden/>
    <w:unhideWhenUsed/>
    <w:rsid w:val="00650219"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Listaoscura-nfasis4">
    <w:name w:val="Dark List Accent 4"/>
    <w:basedOn w:val="Tablanormal"/>
    <w:uiPriority w:val="70"/>
    <w:semiHidden/>
    <w:unhideWhenUsed/>
    <w:rsid w:val="00650219"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Listaoscura-nfasis5">
    <w:name w:val="Dark List Accent 5"/>
    <w:basedOn w:val="Tablanormal"/>
    <w:uiPriority w:val="70"/>
    <w:semiHidden/>
    <w:unhideWhenUsed/>
    <w:rsid w:val="00650219"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650219"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Tabladelista1clara">
    <w:name w:val="List Table 1 Light"/>
    <w:basedOn w:val="Tablanormal"/>
    <w:uiPriority w:val="46"/>
    <w:rsid w:val="0065021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1clara-nfasis1">
    <w:name w:val="List Table 1 Light Accent 1"/>
    <w:basedOn w:val="Tablanormal"/>
    <w:uiPriority w:val="46"/>
    <w:rsid w:val="0065021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1clara-nfasis2">
    <w:name w:val="List Table 1 Light Accent 2"/>
    <w:basedOn w:val="Tablanormal"/>
    <w:uiPriority w:val="46"/>
    <w:rsid w:val="0065021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delista1clara-nfasis3">
    <w:name w:val="List Table 1 Light Accent 3"/>
    <w:basedOn w:val="Tablanormal"/>
    <w:uiPriority w:val="46"/>
    <w:rsid w:val="0065021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lista1clara-nfasis4">
    <w:name w:val="List Table 1 Light Accent 4"/>
    <w:basedOn w:val="Tablanormal"/>
    <w:uiPriority w:val="46"/>
    <w:rsid w:val="0065021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lista1clara-nfasis5">
    <w:name w:val="List Table 1 Light Accent 5"/>
    <w:basedOn w:val="Tablanormal"/>
    <w:uiPriority w:val="46"/>
    <w:rsid w:val="0065021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lista1clara-nfasis6">
    <w:name w:val="List Table 1 Light Accent 6"/>
    <w:basedOn w:val="Tablanormal"/>
    <w:uiPriority w:val="46"/>
    <w:rsid w:val="0065021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lista2">
    <w:name w:val="List Table 2"/>
    <w:basedOn w:val="Tablanormal"/>
    <w:uiPriority w:val="47"/>
    <w:rsid w:val="00650219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2-nfasis1">
    <w:name w:val="List Table 2 Accent 1"/>
    <w:basedOn w:val="Tablanormal"/>
    <w:uiPriority w:val="47"/>
    <w:rsid w:val="00650219"/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2-nfasis2">
    <w:name w:val="List Table 2 Accent 2"/>
    <w:basedOn w:val="Tablanormal"/>
    <w:uiPriority w:val="47"/>
    <w:rsid w:val="00650219"/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delista2-nfasis3">
    <w:name w:val="List Table 2 Accent 3"/>
    <w:basedOn w:val="Tablanormal"/>
    <w:uiPriority w:val="47"/>
    <w:rsid w:val="00650219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lista2-nfasis4">
    <w:name w:val="List Table 2 Accent 4"/>
    <w:basedOn w:val="Tablanormal"/>
    <w:uiPriority w:val="47"/>
    <w:rsid w:val="00650219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lista2-nfasis5">
    <w:name w:val="List Table 2 Accent 5"/>
    <w:basedOn w:val="Tablanormal"/>
    <w:uiPriority w:val="47"/>
    <w:rsid w:val="00650219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lista2-nfasis6">
    <w:name w:val="List Table 2 Accent 6"/>
    <w:basedOn w:val="Tablanormal"/>
    <w:uiPriority w:val="47"/>
    <w:rsid w:val="00650219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lista3">
    <w:name w:val="List Table 3"/>
    <w:basedOn w:val="Tablanormal"/>
    <w:uiPriority w:val="48"/>
    <w:rsid w:val="0065021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ladelista3-nfasis1">
    <w:name w:val="List Table 3 Accent 1"/>
    <w:basedOn w:val="Tablanormal"/>
    <w:uiPriority w:val="48"/>
    <w:rsid w:val="0065021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Tabladelista3-nfasis2">
    <w:name w:val="List Table 3 Accent 2"/>
    <w:basedOn w:val="Tablanormal"/>
    <w:uiPriority w:val="48"/>
    <w:rsid w:val="0065021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Tabladelista3-nfasis3">
    <w:name w:val="List Table 3 Accent 3"/>
    <w:basedOn w:val="Tablanormal"/>
    <w:uiPriority w:val="48"/>
    <w:rsid w:val="0065021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Tabladelista3-nfasis4">
    <w:name w:val="List Table 3 Accent 4"/>
    <w:basedOn w:val="Tablanormal"/>
    <w:uiPriority w:val="48"/>
    <w:rsid w:val="0065021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Tabladelista3-nfasis5">
    <w:name w:val="List Table 3 Accent 5"/>
    <w:basedOn w:val="Tablanormal"/>
    <w:uiPriority w:val="48"/>
    <w:rsid w:val="0065021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Tabladelista3-nfasis6">
    <w:name w:val="List Table 3 Accent 6"/>
    <w:basedOn w:val="Tablanormal"/>
    <w:uiPriority w:val="48"/>
    <w:rsid w:val="0065021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Tabladelista4">
    <w:name w:val="List Table 4"/>
    <w:basedOn w:val="Tablanormal"/>
    <w:uiPriority w:val="49"/>
    <w:rsid w:val="00650219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4-nfasis1">
    <w:name w:val="List Table 4 Accent 1"/>
    <w:basedOn w:val="Tablanormal"/>
    <w:uiPriority w:val="49"/>
    <w:rsid w:val="00650219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4-nfasis2">
    <w:name w:val="List Table 4 Accent 2"/>
    <w:basedOn w:val="Tablanormal"/>
    <w:uiPriority w:val="49"/>
    <w:rsid w:val="00650219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delista4-nfasis3">
    <w:name w:val="List Table 4 Accent 3"/>
    <w:basedOn w:val="Tablanormal"/>
    <w:uiPriority w:val="49"/>
    <w:rsid w:val="00650219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lista4-nfasis4">
    <w:name w:val="List Table 4 Accent 4"/>
    <w:basedOn w:val="Tablanormal"/>
    <w:uiPriority w:val="49"/>
    <w:rsid w:val="00650219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lista4-nfasis5">
    <w:name w:val="List Table 4 Accent 5"/>
    <w:basedOn w:val="Tablanormal"/>
    <w:uiPriority w:val="49"/>
    <w:rsid w:val="0065021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lista4-nfasis6">
    <w:name w:val="List Table 4 Accent 6"/>
    <w:basedOn w:val="Tablanormal"/>
    <w:uiPriority w:val="49"/>
    <w:rsid w:val="00650219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lista5oscura">
    <w:name w:val="List Table 5 Dark"/>
    <w:basedOn w:val="Tablanormal"/>
    <w:uiPriority w:val="50"/>
    <w:rsid w:val="00650219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1">
    <w:name w:val="List Table 5 Dark Accent 1"/>
    <w:basedOn w:val="Tablanormal"/>
    <w:uiPriority w:val="50"/>
    <w:rsid w:val="00650219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2">
    <w:name w:val="List Table 5 Dark Accent 2"/>
    <w:basedOn w:val="Tablanormal"/>
    <w:uiPriority w:val="50"/>
    <w:rsid w:val="00650219"/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3">
    <w:name w:val="List Table 5 Dark Accent 3"/>
    <w:basedOn w:val="Tablanormal"/>
    <w:uiPriority w:val="50"/>
    <w:rsid w:val="00650219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4">
    <w:name w:val="List Table 5 Dark Accent 4"/>
    <w:basedOn w:val="Tablanormal"/>
    <w:uiPriority w:val="50"/>
    <w:rsid w:val="00650219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5">
    <w:name w:val="List Table 5 Dark Accent 5"/>
    <w:basedOn w:val="Tablanormal"/>
    <w:uiPriority w:val="50"/>
    <w:rsid w:val="00650219"/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6">
    <w:name w:val="List Table 5 Dark Accent 6"/>
    <w:basedOn w:val="Tablanormal"/>
    <w:uiPriority w:val="50"/>
    <w:rsid w:val="00650219"/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6concolores">
    <w:name w:val="List Table 6 Colorful"/>
    <w:basedOn w:val="Tablanormal"/>
    <w:uiPriority w:val="51"/>
    <w:rsid w:val="00650219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6concolores-nfasis1">
    <w:name w:val="List Table 6 Colorful Accent 1"/>
    <w:basedOn w:val="Tablanormal"/>
    <w:uiPriority w:val="51"/>
    <w:rsid w:val="00650219"/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6concolores-nfasis2">
    <w:name w:val="List Table 6 Colorful Accent 2"/>
    <w:basedOn w:val="Tablanormal"/>
    <w:uiPriority w:val="51"/>
    <w:rsid w:val="00650219"/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delista6concolores-nfasis3">
    <w:name w:val="List Table 6 Colorful Accent 3"/>
    <w:basedOn w:val="Tablanormal"/>
    <w:uiPriority w:val="51"/>
    <w:rsid w:val="00650219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lista6concolores-nfasis4">
    <w:name w:val="List Table 6 Colorful Accent 4"/>
    <w:basedOn w:val="Tablanormal"/>
    <w:uiPriority w:val="51"/>
    <w:rsid w:val="00650219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lista6concolores-nfasis5">
    <w:name w:val="List Table 6 Colorful Accent 5"/>
    <w:basedOn w:val="Tablanormal"/>
    <w:uiPriority w:val="51"/>
    <w:rsid w:val="00650219"/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lista6concolores-nfasis6">
    <w:name w:val="List Table 6 Colorful Accent 6"/>
    <w:basedOn w:val="Tablanormal"/>
    <w:uiPriority w:val="51"/>
    <w:rsid w:val="00650219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lista7concolores">
    <w:name w:val="List Table 7 Colorful"/>
    <w:basedOn w:val="Tablanormal"/>
    <w:uiPriority w:val="52"/>
    <w:rsid w:val="00650219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1">
    <w:name w:val="List Table 7 Colorful Accent 1"/>
    <w:basedOn w:val="Tablanormal"/>
    <w:uiPriority w:val="52"/>
    <w:rsid w:val="00650219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2">
    <w:name w:val="List Table 7 Colorful Accent 2"/>
    <w:basedOn w:val="Tablanormal"/>
    <w:uiPriority w:val="52"/>
    <w:rsid w:val="00650219"/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3">
    <w:name w:val="List Table 7 Colorful Accent 3"/>
    <w:basedOn w:val="Tablanormal"/>
    <w:uiPriority w:val="52"/>
    <w:rsid w:val="00650219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4">
    <w:name w:val="List Table 7 Colorful Accent 4"/>
    <w:basedOn w:val="Tablanormal"/>
    <w:uiPriority w:val="52"/>
    <w:rsid w:val="00650219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5">
    <w:name w:val="List Table 7 Colorful Accent 5"/>
    <w:basedOn w:val="Tablanormal"/>
    <w:uiPriority w:val="52"/>
    <w:rsid w:val="00650219"/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6">
    <w:name w:val="List Table 7 Colorful Accent 6"/>
    <w:basedOn w:val="Tablanormal"/>
    <w:uiPriority w:val="52"/>
    <w:rsid w:val="00650219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650219"/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650219"/>
    <w:rPr>
      <w:rFonts w:ascii="Calibri" w:hAnsi="Calibri" w:cs="Calibri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650219"/>
  </w:style>
  <w:style w:type="character" w:customStyle="1" w:styleId="SaludoCar">
    <w:name w:val="Saludo Car"/>
    <w:basedOn w:val="Fuentedeprrafopredeter"/>
    <w:link w:val="Saludo"/>
    <w:uiPriority w:val="99"/>
    <w:semiHidden/>
    <w:rsid w:val="00650219"/>
    <w:rPr>
      <w:rFonts w:ascii="Calibri" w:hAnsi="Calibri" w:cs="Calibri"/>
    </w:rPr>
  </w:style>
  <w:style w:type="table" w:styleId="Tablaconcolumnas1">
    <w:name w:val="Table Columns 1"/>
    <w:basedOn w:val="Tablanormal"/>
    <w:uiPriority w:val="99"/>
    <w:semiHidden/>
    <w:unhideWhenUsed/>
    <w:rsid w:val="00650219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650219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650219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650219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650219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Firma">
    <w:name w:val="Signature"/>
    <w:basedOn w:val="Normal"/>
    <w:link w:val="FirmaCar"/>
    <w:uiPriority w:val="99"/>
    <w:semiHidden/>
    <w:unhideWhenUsed/>
    <w:rsid w:val="00650219"/>
    <w:pPr>
      <w:ind w:left="4320"/>
    </w:pPr>
  </w:style>
  <w:style w:type="character" w:customStyle="1" w:styleId="FirmaCar">
    <w:name w:val="Firma Car"/>
    <w:basedOn w:val="Fuentedeprrafopredeter"/>
    <w:link w:val="Firma"/>
    <w:uiPriority w:val="99"/>
    <w:semiHidden/>
    <w:rsid w:val="00650219"/>
    <w:rPr>
      <w:rFonts w:ascii="Calibri" w:hAnsi="Calibri" w:cs="Calibri"/>
    </w:rPr>
  </w:style>
  <w:style w:type="table" w:styleId="Tablabsica1">
    <w:name w:val="Table Simple 1"/>
    <w:basedOn w:val="Tablanormal"/>
    <w:uiPriority w:val="99"/>
    <w:semiHidden/>
    <w:unhideWhenUsed/>
    <w:rsid w:val="00650219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650219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65021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650219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rsid w:val="00650219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dice1">
    <w:name w:val="index 1"/>
    <w:basedOn w:val="Normal"/>
    <w:next w:val="Normal"/>
    <w:autoRedefine/>
    <w:uiPriority w:val="99"/>
    <w:semiHidden/>
    <w:unhideWhenUsed/>
    <w:rsid w:val="00650219"/>
    <w:pPr>
      <w:ind w:left="220" w:hanging="220"/>
    </w:pPr>
  </w:style>
  <w:style w:type="paragraph" w:styleId="ndice2">
    <w:name w:val="index 2"/>
    <w:basedOn w:val="Normal"/>
    <w:next w:val="Normal"/>
    <w:autoRedefine/>
    <w:uiPriority w:val="99"/>
    <w:semiHidden/>
    <w:unhideWhenUsed/>
    <w:rsid w:val="00650219"/>
    <w:pPr>
      <w:ind w:left="440" w:hanging="220"/>
    </w:pPr>
  </w:style>
  <w:style w:type="paragraph" w:styleId="ndice3">
    <w:name w:val="index 3"/>
    <w:basedOn w:val="Normal"/>
    <w:next w:val="Normal"/>
    <w:autoRedefine/>
    <w:uiPriority w:val="99"/>
    <w:semiHidden/>
    <w:unhideWhenUsed/>
    <w:rsid w:val="00650219"/>
    <w:pPr>
      <w:ind w:left="660" w:hanging="220"/>
    </w:pPr>
  </w:style>
  <w:style w:type="paragraph" w:styleId="ndice4">
    <w:name w:val="index 4"/>
    <w:basedOn w:val="Normal"/>
    <w:next w:val="Normal"/>
    <w:autoRedefine/>
    <w:uiPriority w:val="99"/>
    <w:semiHidden/>
    <w:unhideWhenUsed/>
    <w:rsid w:val="00650219"/>
    <w:pPr>
      <w:ind w:left="880" w:hanging="220"/>
    </w:pPr>
  </w:style>
  <w:style w:type="paragraph" w:styleId="ndice5">
    <w:name w:val="index 5"/>
    <w:basedOn w:val="Normal"/>
    <w:next w:val="Normal"/>
    <w:autoRedefine/>
    <w:uiPriority w:val="99"/>
    <w:semiHidden/>
    <w:unhideWhenUsed/>
    <w:rsid w:val="00650219"/>
    <w:pPr>
      <w:ind w:left="1100" w:hanging="220"/>
    </w:pPr>
  </w:style>
  <w:style w:type="paragraph" w:styleId="ndice6">
    <w:name w:val="index 6"/>
    <w:basedOn w:val="Normal"/>
    <w:next w:val="Normal"/>
    <w:autoRedefine/>
    <w:uiPriority w:val="99"/>
    <w:semiHidden/>
    <w:unhideWhenUsed/>
    <w:rsid w:val="00650219"/>
    <w:pPr>
      <w:ind w:left="1320" w:hanging="220"/>
    </w:pPr>
  </w:style>
  <w:style w:type="paragraph" w:styleId="ndice7">
    <w:name w:val="index 7"/>
    <w:basedOn w:val="Normal"/>
    <w:next w:val="Normal"/>
    <w:autoRedefine/>
    <w:uiPriority w:val="99"/>
    <w:semiHidden/>
    <w:unhideWhenUsed/>
    <w:rsid w:val="00650219"/>
    <w:pPr>
      <w:ind w:left="1540" w:hanging="220"/>
    </w:pPr>
  </w:style>
  <w:style w:type="paragraph" w:styleId="ndice8">
    <w:name w:val="index 8"/>
    <w:basedOn w:val="Normal"/>
    <w:next w:val="Normal"/>
    <w:autoRedefine/>
    <w:uiPriority w:val="99"/>
    <w:semiHidden/>
    <w:unhideWhenUsed/>
    <w:rsid w:val="00650219"/>
    <w:pPr>
      <w:ind w:left="1760" w:hanging="220"/>
    </w:pPr>
  </w:style>
  <w:style w:type="paragraph" w:styleId="ndice9">
    <w:name w:val="index 9"/>
    <w:basedOn w:val="Normal"/>
    <w:next w:val="Normal"/>
    <w:autoRedefine/>
    <w:uiPriority w:val="99"/>
    <w:semiHidden/>
    <w:unhideWhenUsed/>
    <w:rsid w:val="00650219"/>
    <w:pPr>
      <w:ind w:left="1980" w:hanging="22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650219"/>
    <w:rPr>
      <w:rFonts w:ascii="Calibri Light" w:eastAsiaTheme="majorEastAsia" w:hAnsi="Calibri Light" w:cs="Calibri Light"/>
      <w:b/>
      <w:bCs/>
    </w:rPr>
  </w:style>
  <w:style w:type="paragraph" w:styleId="Cierre">
    <w:name w:val="Closing"/>
    <w:basedOn w:val="Normal"/>
    <w:link w:val="CierreCar"/>
    <w:uiPriority w:val="99"/>
    <w:semiHidden/>
    <w:unhideWhenUsed/>
    <w:rsid w:val="00650219"/>
    <w:pPr>
      <w:ind w:left="4320"/>
    </w:pPr>
  </w:style>
  <w:style w:type="character" w:customStyle="1" w:styleId="CierreCar">
    <w:name w:val="Cierre Car"/>
    <w:basedOn w:val="Fuentedeprrafopredeter"/>
    <w:link w:val="Cierre"/>
    <w:uiPriority w:val="99"/>
    <w:semiHidden/>
    <w:rsid w:val="00650219"/>
    <w:rPr>
      <w:rFonts w:ascii="Calibri" w:hAnsi="Calibri" w:cs="Calibri"/>
    </w:rPr>
  </w:style>
  <w:style w:type="table" w:styleId="Tablaconcuadrcula">
    <w:name w:val="Table Grid"/>
    <w:basedOn w:val="Tablanormal"/>
    <w:uiPriority w:val="39"/>
    <w:rsid w:val="00650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1">
    <w:name w:val="Table Grid 1"/>
    <w:basedOn w:val="Tablanormal"/>
    <w:uiPriority w:val="99"/>
    <w:semiHidden/>
    <w:unhideWhenUsed/>
    <w:rsid w:val="0065021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650219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650219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650219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65021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65021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650219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650219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clara">
    <w:name w:val="Grid Table Light"/>
    <w:basedOn w:val="Tablanormal"/>
    <w:uiPriority w:val="40"/>
    <w:rsid w:val="0065021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cuadrcula1clara">
    <w:name w:val="Grid Table 1 Light"/>
    <w:basedOn w:val="Tablanormal"/>
    <w:uiPriority w:val="46"/>
    <w:rsid w:val="00650219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1">
    <w:name w:val="Grid Table 1 Light Accent 1"/>
    <w:basedOn w:val="Tablanormal"/>
    <w:uiPriority w:val="46"/>
    <w:rsid w:val="00650219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o-nfasis2">
    <w:name w:val="Grid Table 1 Light Accent 2"/>
    <w:basedOn w:val="Tablanormal"/>
    <w:uiPriority w:val="46"/>
    <w:rsid w:val="00650219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3">
    <w:name w:val="Grid Table 1 Light Accent 3"/>
    <w:basedOn w:val="Tablanormal"/>
    <w:uiPriority w:val="46"/>
    <w:rsid w:val="00650219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4">
    <w:name w:val="Grid Table 1 Light Accent 4"/>
    <w:basedOn w:val="Tablanormal"/>
    <w:uiPriority w:val="46"/>
    <w:rsid w:val="00650219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5">
    <w:name w:val="Grid Table 1 Light Accent 5"/>
    <w:basedOn w:val="Tablanormal"/>
    <w:uiPriority w:val="46"/>
    <w:rsid w:val="00650219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6">
    <w:name w:val="Grid Table 1 Light Accent 6"/>
    <w:basedOn w:val="Tablanormal"/>
    <w:uiPriority w:val="46"/>
    <w:rsid w:val="00650219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2">
    <w:name w:val="Grid Table 2"/>
    <w:basedOn w:val="Tablanormal"/>
    <w:uiPriority w:val="47"/>
    <w:rsid w:val="00650219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2-nfasis1">
    <w:name w:val="Grid Table 2 Accent 1"/>
    <w:basedOn w:val="Tablanormal"/>
    <w:uiPriority w:val="47"/>
    <w:rsid w:val="0065021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concuadrcula2-nfasis2">
    <w:name w:val="Grid Table 2 Accent 2"/>
    <w:basedOn w:val="Tablanormal"/>
    <w:uiPriority w:val="47"/>
    <w:rsid w:val="00650219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concuadrcula2-nfasis3">
    <w:name w:val="Grid Table 2 Accent 3"/>
    <w:basedOn w:val="Tablanormal"/>
    <w:uiPriority w:val="47"/>
    <w:rsid w:val="00650219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concuadrcula2-nfasis4">
    <w:name w:val="Grid Table 2 Accent 4"/>
    <w:basedOn w:val="Tablanormal"/>
    <w:uiPriority w:val="47"/>
    <w:rsid w:val="00650219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concuadrcula2-nfasis5">
    <w:name w:val="Grid Table 2 Accent 5"/>
    <w:basedOn w:val="Tablanormal"/>
    <w:uiPriority w:val="47"/>
    <w:rsid w:val="00650219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concuadrcula2-nfasis6">
    <w:name w:val="Grid Table 2 Accent 6"/>
    <w:basedOn w:val="Tablanormal"/>
    <w:uiPriority w:val="47"/>
    <w:rsid w:val="00650219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cuadrcula3">
    <w:name w:val="Grid Table 3"/>
    <w:basedOn w:val="Tablanormal"/>
    <w:uiPriority w:val="48"/>
    <w:rsid w:val="00650219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concuadrcula3-nfasis1">
    <w:name w:val="Grid Table 3 Accent 1"/>
    <w:basedOn w:val="Tablanormal"/>
    <w:uiPriority w:val="48"/>
    <w:rsid w:val="00650219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laconcuadrcula3-nfasis2">
    <w:name w:val="Grid Table 3 Accent 2"/>
    <w:basedOn w:val="Tablanormal"/>
    <w:uiPriority w:val="48"/>
    <w:rsid w:val="00650219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laconcuadrcula3-nfasis3">
    <w:name w:val="Grid Table 3 Accent 3"/>
    <w:basedOn w:val="Tablanormal"/>
    <w:uiPriority w:val="48"/>
    <w:rsid w:val="00650219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laconcuadrcula3-nfasis4">
    <w:name w:val="Grid Table 3 Accent 4"/>
    <w:basedOn w:val="Tablanormal"/>
    <w:uiPriority w:val="48"/>
    <w:rsid w:val="00650219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laconcuadrcula3-nfasis5">
    <w:name w:val="Grid Table 3 Accent 5"/>
    <w:basedOn w:val="Tablanormal"/>
    <w:uiPriority w:val="48"/>
    <w:rsid w:val="0065021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aconcuadrcula3-nfasis6">
    <w:name w:val="Grid Table 3 Accent 6"/>
    <w:basedOn w:val="Tablanormal"/>
    <w:uiPriority w:val="48"/>
    <w:rsid w:val="00650219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ladecuadrcula4">
    <w:name w:val="Grid Table 4"/>
    <w:basedOn w:val="Tablanormal"/>
    <w:uiPriority w:val="49"/>
    <w:rsid w:val="00650219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4-nfasis1">
    <w:name w:val="Grid Table 4 Accent 1"/>
    <w:basedOn w:val="Tablanormal"/>
    <w:uiPriority w:val="49"/>
    <w:rsid w:val="00650219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concuadrcula4-nfasis2">
    <w:name w:val="Grid Table 4 Accent 2"/>
    <w:basedOn w:val="Tablanormal"/>
    <w:uiPriority w:val="49"/>
    <w:rsid w:val="00650219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concuadrcula4-nfasis3">
    <w:name w:val="Grid Table 4 Accent 3"/>
    <w:basedOn w:val="Tablanormal"/>
    <w:uiPriority w:val="49"/>
    <w:rsid w:val="00650219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concuadrcula4-nfasis4">
    <w:name w:val="Grid Table 4 Accent 4"/>
    <w:basedOn w:val="Tablanormal"/>
    <w:uiPriority w:val="49"/>
    <w:rsid w:val="00650219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concuadrcula4-nfasis5">
    <w:name w:val="Grid Table 4 Accent 5"/>
    <w:basedOn w:val="Tablanormal"/>
    <w:uiPriority w:val="49"/>
    <w:rsid w:val="0065021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concuadrcula4-nfasis6">
    <w:name w:val="Grid Table 4 Accent 6"/>
    <w:basedOn w:val="Tablanormal"/>
    <w:uiPriority w:val="49"/>
    <w:rsid w:val="00650219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concuadrcula5oscura">
    <w:name w:val="Grid Table 5 Dark"/>
    <w:basedOn w:val="Tablanormal"/>
    <w:uiPriority w:val="50"/>
    <w:rsid w:val="0065021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aconcuadrcula5oscura-nfasis1">
    <w:name w:val="Grid Table 5 Dark Accent 1"/>
    <w:basedOn w:val="Tablanormal"/>
    <w:uiPriority w:val="50"/>
    <w:rsid w:val="0065021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Tablaconcuadrcula5oscura-nfasis2">
    <w:name w:val="Grid Table 5 Dark Accent 2"/>
    <w:basedOn w:val="Tablanormal"/>
    <w:uiPriority w:val="50"/>
    <w:rsid w:val="0065021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Tablaconcuadrcula5oscura-nfasis3">
    <w:name w:val="Grid Table 5 Dark Accent 3"/>
    <w:basedOn w:val="Tablanormal"/>
    <w:uiPriority w:val="50"/>
    <w:rsid w:val="0065021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laconcuadrcula5oscura-nfasis4">
    <w:name w:val="Grid Table 5 Dark Accent 4"/>
    <w:basedOn w:val="Tablanormal"/>
    <w:uiPriority w:val="50"/>
    <w:rsid w:val="0065021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Tablaconcuadrcula5oscura-nfasis5">
    <w:name w:val="Grid Table 5 Dark Accent 5"/>
    <w:basedOn w:val="Tablanormal"/>
    <w:uiPriority w:val="50"/>
    <w:rsid w:val="0065021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laconcuadrcula5oscura-nfasis6">
    <w:name w:val="Grid Table 5 Dark Accent 6"/>
    <w:basedOn w:val="Tablanormal"/>
    <w:uiPriority w:val="50"/>
    <w:rsid w:val="0065021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Tablaconcuadrcula6concolores">
    <w:name w:val="Grid Table 6 Colorful"/>
    <w:basedOn w:val="Tablanormal"/>
    <w:uiPriority w:val="51"/>
    <w:rsid w:val="00650219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6concolores-nfasis1">
    <w:name w:val="Grid Table 6 Colorful Accent 1"/>
    <w:basedOn w:val="Tablanormal"/>
    <w:uiPriority w:val="51"/>
    <w:rsid w:val="00650219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concuadrcula6concolores-nfasis2">
    <w:name w:val="Grid Table 6 Colorful Accent 2"/>
    <w:basedOn w:val="Tablanormal"/>
    <w:uiPriority w:val="51"/>
    <w:rsid w:val="00650219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concuadrcula6concolores-nfasis3">
    <w:name w:val="Grid Table 6 Colorful Accent 3"/>
    <w:basedOn w:val="Tablanormal"/>
    <w:uiPriority w:val="51"/>
    <w:rsid w:val="00650219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concuadrcula6concolores-nfasis4">
    <w:name w:val="Grid Table 6 Colorful Accent 4"/>
    <w:basedOn w:val="Tablanormal"/>
    <w:uiPriority w:val="51"/>
    <w:rsid w:val="00650219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concuadrcula6concolores-nfasis5">
    <w:name w:val="Grid Table 6 Colorful Accent 5"/>
    <w:basedOn w:val="Tablanormal"/>
    <w:uiPriority w:val="51"/>
    <w:rsid w:val="00650219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concuadrcula6concolores-nfasis6">
    <w:name w:val="Grid Table 6 Colorful Accent 6"/>
    <w:basedOn w:val="Tablanormal"/>
    <w:uiPriority w:val="51"/>
    <w:rsid w:val="00650219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concuadrcula7concolores">
    <w:name w:val="Grid Table 7 Colorful"/>
    <w:basedOn w:val="Tablanormal"/>
    <w:uiPriority w:val="52"/>
    <w:rsid w:val="00650219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concuadrcula7concolores-nfasis1">
    <w:name w:val="Grid Table 7 Colorful Accent 1"/>
    <w:basedOn w:val="Tablanormal"/>
    <w:uiPriority w:val="52"/>
    <w:rsid w:val="00650219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laconcuadrcula7concolores-nfasis2">
    <w:name w:val="Grid Table 7 Colorful Accent 2"/>
    <w:basedOn w:val="Tablanormal"/>
    <w:uiPriority w:val="52"/>
    <w:rsid w:val="00650219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laconcuadrcula7concolores-nfasis3">
    <w:name w:val="Grid Table 7 Colorful Accent 3"/>
    <w:basedOn w:val="Tablanormal"/>
    <w:uiPriority w:val="52"/>
    <w:rsid w:val="00650219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laconcuadrcula7concolores-nfasis4">
    <w:name w:val="Grid Table 7 Colorful Accent 4"/>
    <w:basedOn w:val="Tablanormal"/>
    <w:uiPriority w:val="52"/>
    <w:rsid w:val="00650219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laconcuadrcula7concolores-nfasis5">
    <w:name w:val="Grid Table 7 Colorful Accent 5"/>
    <w:basedOn w:val="Tablanormal"/>
    <w:uiPriority w:val="52"/>
    <w:rsid w:val="00650219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aconcuadrcula7concolores-nfasis6">
    <w:name w:val="Grid Table 7 Colorful Accent 6"/>
    <w:basedOn w:val="Tablanormal"/>
    <w:uiPriority w:val="52"/>
    <w:rsid w:val="00650219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laweb1">
    <w:name w:val="Table Web 1"/>
    <w:basedOn w:val="Tablanormal"/>
    <w:uiPriority w:val="99"/>
    <w:semiHidden/>
    <w:unhideWhenUsed/>
    <w:rsid w:val="00650219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65021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rsid w:val="00650219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denotaalpie">
    <w:name w:val="footnote reference"/>
    <w:basedOn w:val="Fuentedeprrafopredeter"/>
    <w:uiPriority w:val="99"/>
    <w:semiHidden/>
    <w:unhideWhenUsed/>
    <w:rsid w:val="00650219"/>
    <w:rPr>
      <w:rFonts w:ascii="Calibri" w:hAnsi="Calibri" w:cs="Calibri"/>
      <w:vertAlign w:val="superscript"/>
    </w:rPr>
  </w:style>
  <w:style w:type="character" w:styleId="Nmerodelnea">
    <w:name w:val="line number"/>
    <w:basedOn w:val="Fuentedeprrafopredeter"/>
    <w:uiPriority w:val="99"/>
    <w:semiHidden/>
    <w:unhideWhenUsed/>
    <w:rsid w:val="00650219"/>
    <w:rPr>
      <w:rFonts w:ascii="Calibri" w:hAnsi="Calibri" w:cs="Calibri"/>
    </w:rPr>
  </w:style>
  <w:style w:type="table" w:styleId="Tablaconefectos3D1">
    <w:name w:val="Table 3D effects 1"/>
    <w:basedOn w:val="Tablanormal"/>
    <w:uiPriority w:val="99"/>
    <w:semiHidden/>
    <w:unhideWhenUsed/>
    <w:rsid w:val="00650219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650219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65021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650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uiPriority w:val="99"/>
    <w:semiHidden/>
    <w:unhideWhenUsed/>
    <w:rsid w:val="00650219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rco\AppData\Local\Microsoft\Office\16.0\DTS\es-ES%7b645FCDEE-13E4-458B-AC5A-BB5354E20485%7d\%7b925527DF-7B2E-45C3-B870-6293B31DD40A%7dtf02786999_win3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Props1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{925527DF-7B2E-45C3-B870-6293B31DD40A}tf02786999_win32</Template>
  <TotalTime>0</TotalTime>
  <Pages>1</Pages>
  <Words>89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2020-08-27T17:50:00Z</dcterms:created>
  <dcterms:modified xsi:type="dcterms:W3CDTF">2020-08-27T18:03:00Z</dcterms:modified>
</cp:coreProperties>
</file>